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EACB63" w14:textId="77777777" w:rsidR="00A62423" w:rsidRPr="00A62423" w:rsidRDefault="00A62423" w:rsidP="00A62423">
      <w:pPr>
        <w:suppressAutoHyphens/>
        <w:autoSpaceDN w:val="0"/>
        <w:spacing w:after="0" w:line="240" w:lineRule="auto"/>
        <w:jc w:val="center"/>
        <w:textAlignment w:val="baseline"/>
        <w:rPr>
          <w:rFonts w:ascii="Times New Roman" w:eastAsia="Times New Roman" w:hAnsi="Times New Roman" w:cs="Times New Roman"/>
          <w:kern w:val="3"/>
          <w:sz w:val="24"/>
          <w:szCs w:val="24"/>
        </w:rPr>
      </w:pPr>
      <w:bookmarkStart w:id="0" w:name="_GoBack"/>
      <w:bookmarkEnd w:id="0"/>
      <w:proofErr w:type="gramStart"/>
      <w:r w:rsidRPr="00A62423">
        <w:rPr>
          <w:rFonts w:ascii="Times New Roman" w:eastAsia="Times New Roman" w:hAnsi="Times New Roman" w:cs="Times New Roman"/>
          <w:kern w:val="3"/>
          <w:sz w:val="24"/>
          <w:szCs w:val="24"/>
        </w:rPr>
        <w:t>муниципальное</w:t>
      </w:r>
      <w:proofErr w:type="gramEnd"/>
      <w:r w:rsidRPr="00A62423">
        <w:rPr>
          <w:rFonts w:ascii="Times New Roman" w:eastAsia="Times New Roman" w:hAnsi="Times New Roman" w:cs="Times New Roman"/>
          <w:kern w:val="3"/>
          <w:sz w:val="24"/>
          <w:szCs w:val="24"/>
        </w:rPr>
        <w:t xml:space="preserve"> бюджетное общеобразовательное учреждение</w:t>
      </w:r>
    </w:p>
    <w:p w14:paraId="658983EF" w14:textId="77777777" w:rsidR="00A62423" w:rsidRPr="00A62423" w:rsidRDefault="00A62423" w:rsidP="00A62423">
      <w:pPr>
        <w:suppressAutoHyphens/>
        <w:autoSpaceDN w:val="0"/>
        <w:spacing w:after="0" w:line="240" w:lineRule="auto"/>
        <w:jc w:val="center"/>
        <w:textAlignment w:val="baseline"/>
        <w:rPr>
          <w:rFonts w:ascii="Times New Roman" w:eastAsia="Times New Roman" w:hAnsi="Times New Roman" w:cs="Times New Roman"/>
          <w:kern w:val="3"/>
          <w:sz w:val="24"/>
          <w:szCs w:val="24"/>
        </w:rPr>
      </w:pPr>
      <w:r w:rsidRPr="00A62423">
        <w:rPr>
          <w:rFonts w:ascii="Times New Roman" w:eastAsia="Times New Roman" w:hAnsi="Times New Roman" w:cs="Times New Roman"/>
          <w:kern w:val="3"/>
          <w:sz w:val="24"/>
          <w:szCs w:val="24"/>
        </w:rPr>
        <w:t>«</w:t>
      </w:r>
      <w:proofErr w:type="gramStart"/>
      <w:r w:rsidRPr="00A62423">
        <w:rPr>
          <w:rFonts w:ascii="Times New Roman" w:eastAsia="Times New Roman" w:hAnsi="Times New Roman" w:cs="Times New Roman"/>
          <w:kern w:val="3"/>
          <w:sz w:val="24"/>
          <w:szCs w:val="24"/>
        </w:rPr>
        <w:t>Средняя  школа</w:t>
      </w:r>
      <w:proofErr w:type="gramEnd"/>
      <w:r w:rsidRPr="00A62423">
        <w:rPr>
          <w:rFonts w:ascii="Times New Roman" w:eastAsia="Times New Roman" w:hAnsi="Times New Roman" w:cs="Times New Roman"/>
          <w:kern w:val="3"/>
          <w:sz w:val="24"/>
          <w:szCs w:val="24"/>
        </w:rPr>
        <w:t xml:space="preserve"> д. Починок – Сутер»</w:t>
      </w:r>
    </w:p>
    <w:p w14:paraId="67974209" w14:textId="77777777" w:rsidR="00A62423" w:rsidRPr="00A62423" w:rsidRDefault="00A62423" w:rsidP="00A62423">
      <w:pPr>
        <w:suppressAutoHyphens/>
        <w:autoSpaceDN w:val="0"/>
        <w:spacing w:after="0" w:line="240" w:lineRule="auto"/>
        <w:jc w:val="center"/>
        <w:textAlignment w:val="baseline"/>
        <w:rPr>
          <w:rFonts w:ascii="Times New Roman" w:eastAsia="Times New Roman" w:hAnsi="Times New Roman" w:cs="Times New Roman"/>
          <w:kern w:val="3"/>
          <w:sz w:val="24"/>
          <w:szCs w:val="24"/>
        </w:rPr>
      </w:pPr>
      <w:r w:rsidRPr="00A62423">
        <w:rPr>
          <w:rFonts w:ascii="Times New Roman" w:eastAsia="Times New Roman" w:hAnsi="Times New Roman" w:cs="Times New Roman"/>
          <w:kern w:val="3"/>
          <w:sz w:val="24"/>
          <w:szCs w:val="24"/>
        </w:rPr>
        <w:t>Кукморского муниципального района Республики Татарстан</w:t>
      </w:r>
    </w:p>
    <w:p w14:paraId="30CD47C9" w14:textId="77777777" w:rsidR="00A62423" w:rsidRPr="00A62423" w:rsidRDefault="00A62423" w:rsidP="00A62423">
      <w:pPr>
        <w:suppressAutoHyphens/>
        <w:autoSpaceDN w:val="0"/>
        <w:spacing w:after="0" w:line="240" w:lineRule="auto"/>
        <w:jc w:val="center"/>
        <w:textAlignment w:val="baseline"/>
        <w:rPr>
          <w:rFonts w:ascii="Times New Roman" w:eastAsia="Times New Roman" w:hAnsi="Times New Roman" w:cs="Times New Roman"/>
          <w:b/>
          <w:color w:val="333333"/>
          <w:kern w:val="3"/>
          <w:sz w:val="24"/>
          <w:szCs w:val="24"/>
        </w:rPr>
      </w:pPr>
    </w:p>
    <w:p w14:paraId="120CC43D" w14:textId="77777777" w:rsidR="00163D69" w:rsidRPr="00163D69" w:rsidRDefault="00163D69" w:rsidP="00163D69">
      <w:pPr>
        <w:spacing w:after="0" w:line="240" w:lineRule="auto"/>
        <w:rPr>
          <w:rFonts w:ascii="Times New Roman" w:eastAsiaTheme="minorHAnsi" w:hAnsi="Times New Roman" w:cs="Times New Roman"/>
          <w:sz w:val="24"/>
          <w:szCs w:val="24"/>
          <w:lang w:eastAsia="en-US"/>
        </w:rPr>
      </w:pPr>
    </w:p>
    <w:p w14:paraId="0ED1238B" w14:textId="77777777" w:rsidR="00163D69" w:rsidRPr="00163D69" w:rsidRDefault="00163D69" w:rsidP="00163D69">
      <w:pPr>
        <w:spacing w:after="0" w:line="240" w:lineRule="auto"/>
        <w:rPr>
          <w:rFonts w:ascii="Times New Roman" w:eastAsiaTheme="minorHAnsi" w:hAnsi="Times New Roman" w:cs="Times New Roman"/>
          <w:sz w:val="24"/>
          <w:szCs w:val="24"/>
          <w:lang w:eastAsia="en-US"/>
        </w:rPr>
      </w:pPr>
    </w:p>
    <w:p w14:paraId="084D34A3" w14:textId="77777777" w:rsidR="00163D69" w:rsidRPr="00163D69" w:rsidRDefault="00163D69" w:rsidP="00163D69">
      <w:pPr>
        <w:spacing w:after="0" w:line="240" w:lineRule="auto"/>
        <w:rPr>
          <w:rFonts w:ascii="Times New Roman" w:eastAsiaTheme="minorHAnsi" w:hAnsi="Times New Roman" w:cs="Times New Roman"/>
          <w:lang w:eastAsia="en-US"/>
        </w:rPr>
      </w:pPr>
    </w:p>
    <w:p w14:paraId="14E8F9FB" w14:textId="77777777" w:rsidR="00163D69" w:rsidRPr="00163D69" w:rsidRDefault="00163D69" w:rsidP="00163D69">
      <w:pPr>
        <w:spacing w:after="0" w:line="240" w:lineRule="auto"/>
        <w:rPr>
          <w:rFonts w:ascii="Times New Roman" w:eastAsiaTheme="minorHAnsi" w:hAnsi="Times New Roman" w:cs="Times New Roman"/>
          <w:lang w:eastAsia="en-US"/>
        </w:rPr>
      </w:pPr>
    </w:p>
    <w:p w14:paraId="48CABE77" w14:textId="77777777" w:rsidR="00163D69" w:rsidRPr="00163D69" w:rsidRDefault="00163D69" w:rsidP="00163D69">
      <w:pPr>
        <w:spacing w:after="0" w:line="240" w:lineRule="auto"/>
        <w:jc w:val="center"/>
        <w:rPr>
          <w:rFonts w:ascii="Times New Roman" w:eastAsiaTheme="minorHAnsi" w:hAnsi="Times New Roman" w:cs="Times New Roman"/>
          <w:b/>
          <w:sz w:val="40"/>
          <w:szCs w:val="40"/>
          <w:lang w:eastAsia="en-US"/>
        </w:rPr>
      </w:pPr>
    </w:p>
    <w:p w14:paraId="24F9C27C" w14:textId="77777777" w:rsidR="00163D69" w:rsidRPr="00163D69" w:rsidRDefault="00163D69" w:rsidP="00163D69">
      <w:pPr>
        <w:spacing w:after="0" w:line="240" w:lineRule="auto"/>
        <w:jc w:val="center"/>
        <w:rPr>
          <w:rFonts w:ascii="Times New Roman" w:eastAsiaTheme="minorHAnsi" w:hAnsi="Times New Roman" w:cs="Times New Roman"/>
          <w:b/>
          <w:sz w:val="40"/>
          <w:szCs w:val="40"/>
          <w:lang w:eastAsia="en-US"/>
        </w:rPr>
      </w:pPr>
    </w:p>
    <w:p w14:paraId="1CA6CE10" w14:textId="77777777" w:rsidR="00163D69" w:rsidRPr="00163D69" w:rsidRDefault="00163D69" w:rsidP="00163D69">
      <w:pPr>
        <w:spacing w:after="0" w:line="240" w:lineRule="auto"/>
        <w:jc w:val="center"/>
        <w:rPr>
          <w:rFonts w:ascii="Times New Roman" w:eastAsiaTheme="minorHAnsi" w:hAnsi="Times New Roman" w:cs="Times New Roman"/>
          <w:b/>
          <w:sz w:val="40"/>
          <w:szCs w:val="40"/>
          <w:lang w:eastAsia="en-US"/>
        </w:rPr>
      </w:pPr>
    </w:p>
    <w:p w14:paraId="463C0C6F" w14:textId="77777777" w:rsidR="00163D69" w:rsidRPr="00163D69" w:rsidRDefault="00163D69" w:rsidP="00163D69">
      <w:pPr>
        <w:spacing w:after="0" w:line="240" w:lineRule="auto"/>
        <w:jc w:val="center"/>
        <w:rPr>
          <w:rFonts w:ascii="Times New Roman" w:eastAsiaTheme="minorHAnsi" w:hAnsi="Times New Roman" w:cs="Times New Roman"/>
          <w:b/>
          <w:sz w:val="40"/>
          <w:szCs w:val="40"/>
          <w:lang w:eastAsia="en-US"/>
        </w:rPr>
      </w:pPr>
    </w:p>
    <w:p w14:paraId="08B5E940" w14:textId="77777777" w:rsidR="00163D69" w:rsidRPr="00163D69" w:rsidRDefault="00163D69" w:rsidP="00163D69">
      <w:pPr>
        <w:spacing w:after="0" w:line="240" w:lineRule="auto"/>
        <w:jc w:val="center"/>
        <w:rPr>
          <w:rFonts w:ascii="Times New Roman" w:eastAsiaTheme="minorHAnsi" w:hAnsi="Times New Roman" w:cs="Times New Roman"/>
          <w:b/>
          <w:sz w:val="40"/>
          <w:szCs w:val="40"/>
          <w:lang w:eastAsia="en-US"/>
        </w:rPr>
      </w:pPr>
    </w:p>
    <w:p w14:paraId="45C1F771" w14:textId="77777777" w:rsidR="00163D69" w:rsidRPr="00163D69" w:rsidRDefault="00163D69" w:rsidP="00163D69">
      <w:pPr>
        <w:spacing w:after="0" w:line="240" w:lineRule="auto"/>
        <w:rPr>
          <w:rFonts w:ascii="Times New Roman" w:eastAsiaTheme="minorHAnsi" w:hAnsi="Times New Roman" w:cs="Times New Roman"/>
          <w:b/>
          <w:sz w:val="40"/>
          <w:szCs w:val="40"/>
          <w:lang w:eastAsia="en-US"/>
        </w:rPr>
      </w:pPr>
    </w:p>
    <w:p w14:paraId="3D3E96EC" w14:textId="77777777" w:rsidR="00163D69" w:rsidRPr="00163D69" w:rsidRDefault="00163D69" w:rsidP="00163D69">
      <w:pPr>
        <w:spacing w:after="0" w:line="240" w:lineRule="auto"/>
        <w:jc w:val="center"/>
        <w:rPr>
          <w:rFonts w:ascii="Times New Roman" w:eastAsiaTheme="minorHAnsi" w:hAnsi="Times New Roman" w:cs="Times New Roman"/>
          <w:b/>
          <w:sz w:val="40"/>
          <w:szCs w:val="40"/>
          <w:lang w:eastAsia="en-US"/>
        </w:rPr>
      </w:pPr>
    </w:p>
    <w:p w14:paraId="2530B2A7" w14:textId="77777777" w:rsidR="00163D69" w:rsidRPr="00163D69" w:rsidRDefault="00163D69" w:rsidP="00163D69">
      <w:pPr>
        <w:spacing w:after="0" w:line="240" w:lineRule="auto"/>
        <w:jc w:val="center"/>
        <w:rPr>
          <w:rFonts w:ascii="Times New Roman" w:eastAsia="Times New Roman" w:hAnsi="Times New Roman" w:cs="Times New Roman"/>
          <w:b/>
          <w:bCs/>
          <w:sz w:val="40"/>
          <w:szCs w:val="40"/>
          <w:lang w:eastAsia="en-US"/>
        </w:rPr>
      </w:pPr>
      <w:r w:rsidRPr="00163D69">
        <w:rPr>
          <w:rFonts w:ascii="Times New Roman" w:eastAsia="Times New Roman" w:hAnsi="Times New Roman" w:cs="Times New Roman"/>
          <w:b/>
          <w:bCs/>
          <w:sz w:val="40"/>
          <w:szCs w:val="40"/>
          <w:lang w:eastAsia="en-US"/>
        </w:rPr>
        <w:t>Индивидуальный план</w:t>
      </w:r>
    </w:p>
    <w:p w14:paraId="58427F1E" w14:textId="77777777" w:rsidR="00163D69" w:rsidRPr="00163D69" w:rsidRDefault="00163D69" w:rsidP="00163D69">
      <w:pPr>
        <w:spacing w:after="0" w:line="240" w:lineRule="auto"/>
        <w:jc w:val="center"/>
        <w:rPr>
          <w:rFonts w:ascii="Times New Roman" w:eastAsia="Times New Roman" w:hAnsi="Times New Roman" w:cs="Times New Roman"/>
          <w:b/>
          <w:bCs/>
          <w:sz w:val="40"/>
          <w:szCs w:val="40"/>
          <w:lang w:eastAsia="en-US"/>
        </w:rPr>
      </w:pPr>
      <w:r w:rsidRPr="00163D69">
        <w:rPr>
          <w:rFonts w:ascii="Times New Roman" w:eastAsia="Times New Roman" w:hAnsi="Times New Roman" w:cs="Times New Roman"/>
          <w:b/>
          <w:bCs/>
          <w:sz w:val="40"/>
          <w:szCs w:val="40"/>
          <w:lang w:eastAsia="en-US"/>
        </w:rPr>
        <w:t xml:space="preserve">повышения профессионального уровня </w:t>
      </w:r>
    </w:p>
    <w:p w14:paraId="0A13828F" w14:textId="77777777" w:rsidR="00163D69" w:rsidRPr="00163D69" w:rsidRDefault="00163D69" w:rsidP="00163D69">
      <w:pPr>
        <w:spacing w:after="0" w:line="240" w:lineRule="auto"/>
        <w:jc w:val="center"/>
        <w:rPr>
          <w:rFonts w:ascii="Times New Roman" w:eastAsia="Times New Roman" w:hAnsi="Times New Roman" w:cs="Times New Roman"/>
          <w:b/>
          <w:bCs/>
          <w:sz w:val="40"/>
          <w:szCs w:val="40"/>
          <w:lang w:eastAsia="en-US"/>
        </w:rPr>
      </w:pPr>
      <w:r w:rsidRPr="00163D69">
        <w:rPr>
          <w:rFonts w:ascii="Times New Roman" w:eastAsia="Times New Roman" w:hAnsi="Times New Roman" w:cs="Times New Roman"/>
          <w:b/>
          <w:bCs/>
          <w:sz w:val="40"/>
          <w:szCs w:val="40"/>
          <w:lang w:eastAsia="en-US"/>
        </w:rPr>
        <w:t xml:space="preserve">на </w:t>
      </w:r>
      <w:proofErr w:type="spellStart"/>
      <w:r w:rsidRPr="00163D69">
        <w:rPr>
          <w:rFonts w:ascii="Times New Roman" w:eastAsia="Times New Roman" w:hAnsi="Times New Roman" w:cs="Times New Roman"/>
          <w:b/>
          <w:bCs/>
          <w:sz w:val="40"/>
          <w:szCs w:val="40"/>
          <w:lang w:eastAsia="en-US"/>
        </w:rPr>
        <w:t>межаттестационный</w:t>
      </w:r>
      <w:proofErr w:type="spellEnd"/>
      <w:r w:rsidRPr="00163D69">
        <w:rPr>
          <w:rFonts w:ascii="Times New Roman" w:eastAsia="Times New Roman" w:hAnsi="Times New Roman" w:cs="Times New Roman"/>
          <w:b/>
          <w:bCs/>
          <w:sz w:val="40"/>
          <w:szCs w:val="40"/>
          <w:lang w:eastAsia="en-US"/>
        </w:rPr>
        <w:t xml:space="preserve"> период</w:t>
      </w:r>
    </w:p>
    <w:p w14:paraId="29846791" w14:textId="55C8DFBE" w:rsidR="00163D69" w:rsidRPr="00163D69" w:rsidRDefault="00163D69" w:rsidP="00163D69">
      <w:pPr>
        <w:spacing w:after="0" w:line="240" w:lineRule="auto"/>
        <w:jc w:val="center"/>
        <w:rPr>
          <w:rFonts w:ascii="Times New Roman" w:eastAsia="Times New Roman" w:hAnsi="Times New Roman" w:cs="Times New Roman"/>
          <w:b/>
          <w:bCs/>
          <w:sz w:val="40"/>
          <w:szCs w:val="40"/>
          <w:lang w:eastAsia="en-US"/>
        </w:rPr>
      </w:pPr>
      <w:proofErr w:type="gramStart"/>
      <w:r w:rsidRPr="00163D69">
        <w:rPr>
          <w:rFonts w:ascii="Times New Roman" w:eastAsia="Times New Roman" w:hAnsi="Times New Roman" w:cs="Times New Roman"/>
          <w:b/>
          <w:bCs/>
          <w:sz w:val="40"/>
          <w:szCs w:val="40"/>
          <w:lang w:eastAsia="en-US"/>
        </w:rPr>
        <w:t>учителя</w:t>
      </w:r>
      <w:proofErr w:type="gramEnd"/>
      <w:r w:rsidRPr="00163D69">
        <w:rPr>
          <w:rFonts w:ascii="Times New Roman" w:eastAsia="Times New Roman" w:hAnsi="Times New Roman" w:cs="Times New Roman"/>
          <w:b/>
          <w:bCs/>
          <w:sz w:val="40"/>
          <w:szCs w:val="40"/>
          <w:lang w:eastAsia="en-US"/>
        </w:rPr>
        <w:t xml:space="preserve"> </w:t>
      </w:r>
      <w:r w:rsidR="0018090E">
        <w:rPr>
          <w:rFonts w:ascii="Times New Roman" w:eastAsia="Times New Roman" w:hAnsi="Times New Roman" w:cs="Times New Roman"/>
          <w:b/>
          <w:bCs/>
          <w:sz w:val="40"/>
          <w:szCs w:val="40"/>
          <w:lang w:eastAsia="en-US"/>
        </w:rPr>
        <w:t>математики</w:t>
      </w:r>
    </w:p>
    <w:p w14:paraId="4621D0BE" w14:textId="1BDAF7C6" w:rsidR="00163D69" w:rsidRPr="00163D69" w:rsidRDefault="0018090E" w:rsidP="00163D69">
      <w:pPr>
        <w:spacing w:after="0" w:line="240" w:lineRule="auto"/>
        <w:jc w:val="center"/>
        <w:rPr>
          <w:rFonts w:ascii="Times New Roman" w:eastAsiaTheme="minorHAnsi" w:hAnsi="Times New Roman" w:cs="Times New Roman"/>
          <w:lang w:eastAsia="en-US"/>
        </w:rPr>
      </w:pPr>
      <w:proofErr w:type="spellStart"/>
      <w:r>
        <w:rPr>
          <w:rFonts w:ascii="Times New Roman" w:eastAsia="Times New Roman" w:hAnsi="Times New Roman" w:cs="Times New Roman"/>
          <w:b/>
          <w:bCs/>
          <w:sz w:val="40"/>
          <w:szCs w:val="40"/>
          <w:lang w:eastAsia="en-US"/>
        </w:rPr>
        <w:t>Галиахметовой</w:t>
      </w:r>
      <w:proofErr w:type="spellEnd"/>
      <w:r>
        <w:rPr>
          <w:rFonts w:ascii="Times New Roman" w:eastAsia="Times New Roman" w:hAnsi="Times New Roman" w:cs="Times New Roman"/>
          <w:b/>
          <w:bCs/>
          <w:sz w:val="40"/>
          <w:szCs w:val="40"/>
          <w:lang w:eastAsia="en-US"/>
        </w:rPr>
        <w:t xml:space="preserve"> </w:t>
      </w:r>
      <w:proofErr w:type="spellStart"/>
      <w:r>
        <w:rPr>
          <w:rFonts w:ascii="Times New Roman" w:eastAsia="Times New Roman" w:hAnsi="Times New Roman" w:cs="Times New Roman"/>
          <w:b/>
          <w:bCs/>
          <w:sz w:val="40"/>
          <w:szCs w:val="40"/>
          <w:lang w:eastAsia="en-US"/>
        </w:rPr>
        <w:t>Альфинур</w:t>
      </w:r>
      <w:proofErr w:type="spellEnd"/>
      <w:r>
        <w:rPr>
          <w:rFonts w:ascii="Times New Roman" w:eastAsia="Times New Roman" w:hAnsi="Times New Roman" w:cs="Times New Roman"/>
          <w:b/>
          <w:bCs/>
          <w:sz w:val="40"/>
          <w:szCs w:val="40"/>
          <w:lang w:eastAsia="en-US"/>
        </w:rPr>
        <w:t xml:space="preserve"> </w:t>
      </w:r>
      <w:proofErr w:type="spellStart"/>
      <w:r>
        <w:rPr>
          <w:rFonts w:ascii="Times New Roman" w:eastAsia="Times New Roman" w:hAnsi="Times New Roman" w:cs="Times New Roman"/>
          <w:b/>
          <w:bCs/>
          <w:sz w:val="40"/>
          <w:szCs w:val="40"/>
          <w:lang w:eastAsia="en-US"/>
        </w:rPr>
        <w:t>Ханафиеевны</w:t>
      </w:r>
      <w:proofErr w:type="spellEnd"/>
    </w:p>
    <w:p w14:paraId="1A51ED94"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54141776"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21D4FBC3"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02CB1EEB"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456DBDE4"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1E1AA73A"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7F8E2CEA"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0C5E0CD7"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0F1F4317"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3D5D7890"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45E6F06C"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47A23D58"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36183834"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5A30F78F"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23960C88"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4E6B803E"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0D23A544"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2B87D3E8"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14D93996"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6C82DBD9"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7339020C"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6D108E0D"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2F268721"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741AC0F2"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4168FA73"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735CF566" w14:textId="77777777" w:rsidR="00163D69" w:rsidRPr="00163D69" w:rsidRDefault="00163D69" w:rsidP="00163D69">
      <w:pPr>
        <w:spacing w:after="0" w:line="240" w:lineRule="auto"/>
        <w:jc w:val="center"/>
        <w:rPr>
          <w:rFonts w:ascii="Times New Roman" w:eastAsiaTheme="minorHAnsi" w:hAnsi="Times New Roman" w:cs="Times New Roman"/>
          <w:lang w:eastAsia="en-US"/>
        </w:rPr>
      </w:pPr>
    </w:p>
    <w:p w14:paraId="503F5246" w14:textId="790BCE1D" w:rsidR="00163D69" w:rsidRDefault="00163D69" w:rsidP="00163D69">
      <w:pPr>
        <w:spacing w:after="0" w:line="240" w:lineRule="auto"/>
        <w:jc w:val="center"/>
        <w:rPr>
          <w:rFonts w:ascii="Times New Roman" w:eastAsiaTheme="minorHAnsi" w:hAnsi="Times New Roman" w:cs="Times New Roman"/>
          <w:sz w:val="28"/>
          <w:szCs w:val="28"/>
          <w:lang w:eastAsia="en-US"/>
        </w:rPr>
      </w:pPr>
      <w:r w:rsidRPr="00163D69">
        <w:rPr>
          <w:rFonts w:ascii="Times New Roman" w:eastAsiaTheme="minorHAnsi" w:hAnsi="Times New Roman" w:cs="Times New Roman"/>
          <w:sz w:val="24"/>
          <w:szCs w:val="24"/>
          <w:lang w:eastAsia="en-US"/>
        </w:rPr>
        <w:t>20</w:t>
      </w:r>
      <w:r w:rsidR="0018090E">
        <w:rPr>
          <w:rFonts w:ascii="Times New Roman" w:eastAsiaTheme="minorHAnsi" w:hAnsi="Times New Roman" w:cs="Times New Roman"/>
          <w:sz w:val="24"/>
          <w:szCs w:val="24"/>
          <w:lang w:eastAsia="en-US"/>
        </w:rPr>
        <w:t>19</w:t>
      </w:r>
      <w:r w:rsidRPr="00163D69">
        <w:rPr>
          <w:rFonts w:ascii="Times New Roman" w:eastAsiaTheme="minorHAnsi" w:hAnsi="Times New Roman" w:cs="Times New Roman"/>
          <w:sz w:val="24"/>
          <w:szCs w:val="24"/>
          <w:lang w:eastAsia="en-US"/>
        </w:rPr>
        <w:t>-202</w:t>
      </w:r>
      <w:r w:rsidR="009B33CE">
        <w:rPr>
          <w:rFonts w:ascii="Times New Roman" w:eastAsiaTheme="minorHAnsi" w:hAnsi="Times New Roman" w:cs="Times New Roman"/>
          <w:sz w:val="24"/>
          <w:szCs w:val="24"/>
          <w:lang w:val="en-US" w:eastAsia="en-US"/>
        </w:rPr>
        <w:t>3</w:t>
      </w:r>
      <w:r w:rsidRPr="00163D69">
        <w:rPr>
          <w:rFonts w:ascii="Times New Roman" w:eastAsiaTheme="minorHAnsi" w:hAnsi="Times New Roman" w:cs="Times New Roman"/>
          <w:sz w:val="24"/>
          <w:szCs w:val="24"/>
          <w:lang w:eastAsia="en-US"/>
        </w:rPr>
        <w:t xml:space="preserve"> г</w:t>
      </w:r>
      <w:r w:rsidRPr="00163D69">
        <w:rPr>
          <w:rFonts w:ascii="Times New Roman" w:eastAsiaTheme="minorHAnsi" w:hAnsi="Times New Roman" w:cs="Times New Roman"/>
          <w:sz w:val="28"/>
          <w:szCs w:val="28"/>
          <w:lang w:eastAsia="en-US"/>
        </w:rPr>
        <w:t>.</w:t>
      </w:r>
    </w:p>
    <w:p w14:paraId="483C1FC8" w14:textId="77777777" w:rsidR="00684AD5" w:rsidRPr="00163D69" w:rsidRDefault="00684AD5" w:rsidP="00163D69">
      <w:pPr>
        <w:spacing w:after="0" w:line="240" w:lineRule="auto"/>
        <w:jc w:val="center"/>
        <w:rPr>
          <w:rFonts w:ascii="Times New Roman" w:eastAsiaTheme="minorHAnsi" w:hAnsi="Times New Roman" w:cs="Times New Roman"/>
          <w:sz w:val="28"/>
          <w:szCs w:val="28"/>
          <w:lang w:eastAsia="en-US"/>
        </w:rPr>
      </w:pPr>
    </w:p>
    <w:p w14:paraId="1E3FC159" w14:textId="77777777" w:rsidR="00A62423" w:rsidRDefault="00A62423" w:rsidP="00163D69">
      <w:pPr>
        <w:spacing w:after="0" w:line="240" w:lineRule="auto"/>
        <w:jc w:val="center"/>
        <w:rPr>
          <w:rFonts w:ascii="Times New Roman" w:eastAsiaTheme="minorHAnsi" w:hAnsi="Times New Roman" w:cs="Times New Roman"/>
          <w:b/>
          <w:sz w:val="24"/>
          <w:szCs w:val="24"/>
          <w:lang w:eastAsia="en-US"/>
        </w:rPr>
      </w:pPr>
    </w:p>
    <w:p w14:paraId="284429F6" w14:textId="77777777" w:rsidR="00163D69" w:rsidRPr="00163D69" w:rsidRDefault="00163D69" w:rsidP="00163D69">
      <w:pPr>
        <w:spacing w:after="0" w:line="240" w:lineRule="auto"/>
        <w:jc w:val="center"/>
        <w:rPr>
          <w:rFonts w:ascii="Times New Roman" w:eastAsiaTheme="minorHAnsi" w:hAnsi="Times New Roman" w:cs="Times New Roman"/>
          <w:b/>
          <w:sz w:val="24"/>
          <w:szCs w:val="24"/>
          <w:lang w:eastAsia="en-US"/>
        </w:rPr>
      </w:pPr>
      <w:r w:rsidRPr="00163D69">
        <w:rPr>
          <w:rFonts w:ascii="Times New Roman" w:eastAsiaTheme="minorHAnsi" w:hAnsi="Times New Roman" w:cs="Times New Roman"/>
          <w:b/>
          <w:sz w:val="24"/>
          <w:szCs w:val="24"/>
          <w:lang w:eastAsia="en-US"/>
        </w:rPr>
        <w:lastRenderedPageBreak/>
        <w:t>Личная карта учителя</w:t>
      </w:r>
    </w:p>
    <w:p w14:paraId="5A0A96BC" w14:textId="77777777" w:rsidR="00163D69" w:rsidRPr="00163D69" w:rsidRDefault="00163D69" w:rsidP="00163D69">
      <w:pPr>
        <w:spacing w:after="0" w:line="240" w:lineRule="auto"/>
        <w:jc w:val="center"/>
        <w:rPr>
          <w:rFonts w:ascii="Times New Roman" w:eastAsiaTheme="minorHAnsi" w:hAnsi="Times New Roman" w:cs="Times New Roman"/>
          <w:sz w:val="24"/>
          <w:szCs w:val="24"/>
          <w:lang w:eastAsia="en-US"/>
        </w:rPr>
      </w:pPr>
    </w:p>
    <w:p w14:paraId="6345985D" w14:textId="78008924"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r w:rsidRPr="00163D69">
        <w:rPr>
          <w:rFonts w:ascii="Times New Roman" w:eastAsiaTheme="minorHAnsi" w:hAnsi="Times New Roman" w:cs="Times New Roman"/>
          <w:b/>
          <w:sz w:val="24"/>
          <w:szCs w:val="24"/>
          <w:lang w:eastAsia="en-US"/>
        </w:rPr>
        <w:t xml:space="preserve">Ф. И. О. учителя: </w:t>
      </w:r>
      <w:proofErr w:type="spellStart"/>
      <w:r w:rsidR="0018090E">
        <w:rPr>
          <w:rFonts w:ascii="Times New Roman" w:eastAsiaTheme="minorHAnsi" w:hAnsi="Times New Roman" w:cs="Times New Roman"/>
          <w:sz w:val="24"/>
          <w:szCs w:val="24"/>
          <w:lang w:eastAsia="en-US"/>
        </w:rPr>
        <w:t>Галиахметова</w:t>
      </w:r>
      <w:proofErr w:type="spellEnd"/>
      <w:r w:rsidR="0018090E">
        <w:rPr>
          <w:rFonts w:ascii="Times New Roman" w:eastAsiaTheme="minorHAnsi" w:hAnsi="Times New Roman" w:cs="Times New Roman"/>
          <w:sz w:val="24"/>
          <w:szCs w:val="24"/>
          <w:lang w:eastAsia="en-US"/>
        </w:rPr>
        <w:t xml:space="preserve"> </w:t>
      </w:r>
      <w:proofErr w:type="spellStart"/>
      <w:r w:rsidR="0018090E">
        <w:rPr>
          <w:rFonts w:ascii="Times New Roman" w:eastAsiaTheme="minorHAnsi" w:hAnsi="Times New Roman" w:cs="Times New Roman"/>
          <w:sz w:val="24"/>
          <w:szCs w:val="24"/>
          <w:lang w:eastAsia="en-US"/>
        </w:rPr>
        <w:t>Альфинур</w:t>
      </w:r>
      <w:proofErr w:type="spellEnd"/>
      <w:r w:rsidR="0018090E">
        <w:rPr>
          <w:rFonts w:ascii="Times New Roman" w:eastAsiaTheme="minorHAnsi" w:hAnsi="Times New Roman" w:cs="Times New Roman"/>
          <w:sz w:val="24"/>
          <w:szCs w:val="24"/>
          <w:lang w:eastAsia="en-US"/>
        </w:rPr>
        <w:t xml:space="preserve"> </w:t>
      </w:r>
      <w:proofErr w:type="spellStart"/>
      <w:r w:rsidR="0018090E">
        <w:rPr>
          <w:rFonts w:ascii="Times New Roman" w:eastAsiaTheme="minorHAnsi" w:hAnsi="Times New Roman" w:cs="Times New Roman"/>
          <w:sz w:val="24"/>
          <w:szCs w:val="24"/>
          <w:lang w:eastAsia="en-US"/>
        </w:rPr>
        <w:t>Ханафиевна</w:t>
      </w:r>
      <w:proofErr w:type="spellEnd"/>
    </w:p>
    <w:p w14:paraId="7FF32177" w14:textId="77777777"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p>
    <w:p w14:paraId="7FC549C5" w14:textId="7F8E86E6"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r w:rsidRPr="00163D69">
        <w:rPr>
          <w:rFonts w:ascii="Times New Roman" w:eastAsiaTheme="minorHAnsi" w:hAnsi="Times New Roman" w:cs="Times New Roman"/>
          <w:b/>
          <w:sz w:val="24"/>
          <w:szCs w:val="24"/>
          <w:lang w:eastAsia="en-US"/>
        </w:rPr>
        <w:t xml:space="preserve">Образование: </w:t>
      </w:r>
      <w:r w:rsidRPr="00163D69">
        <w:rPr>
          <w:rFonts w:ascii="Times New Roman" w:eastAsiaTheme="minorHAnsi" w:hAnsi="Times New Roman" w:cs="Times New Roman"/>
          <w:sz w:val="24"/>
          <w:szCs w:val="24"/>
          <w:lang w:eastAsia="en-US"/>
        </w:rPr>
        <w:t xml:space="preserve">высшее, </w:t>
      </w:r>
      <w:r w:rsidR="0018090E">
        <w:rPr>
          <w:rFonts w:ascii="Times New Roman" w:eastAsiaTheme="minorHAnsi" w:hAnsi="Times New Roman" w:cs="Times New Roman"/>
          <w:sz w:val="24"/>
          <w:szCs w:val="24"/>
          <w:lang w:eastAsia="en-US"/>
        </w:rPr>
        <w:t>ЕГПИ</w:t>
      </w:r>
    </w:p>
    <w:p w14:paraId="4EABF809" w14:textId="77777777"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p>
    <w:p w14:paraId="365759A5" w14:textId="5F8B84F2"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r w:rsidRPr="00163D69">
        <w:rPr>
          <w:rFonts w:ascii="Times New Roman" w:eastAsiaTheme="minorHAnsi" w:hAnsi="Times New Roman" w:cs="Times New Roman"/>
          <w:b/>
          <w:sz w:val="24"/>
          <w:szCs w:val="24"/>
          <w:lang w:eastAsia="en-US"/>
        </w:rPr>
        <w:t xml:space="preserve">Специальность по диплому: </w:t>
      </w:r>
      <w:r w:rsidRPr="00163D69">
        <w:rPr>
          <w:rFonts w:ascii="Times New Roman" w:eastAsiaTheme="minorHAnsi" w:hAnsi="Times New Roman" w:cs="Times New Roman"/>
          <w:sz w:val="24"/>
          <w:szCs w:val="24"/>
          <w:lang w:eastAsia="en-US"/>
        </w:rPr>
        <w:t xml:space="preserve">учитель </w:t>
      </w:r>
      <w:r w:rsidR="0018090E">
        <w:rPr>
          <w:rFonts w:ascii="Times New Roman" w:eastAsiaTheme="minorHAnsi" w:hAnsi="Times New Roman" w:cs="Times New Roman"/>
          <w:sz w:val="24"/>
          <w:szCs w:val="24"/>
          <w:lang w:val="tt-RU" w:eastAsia="en-US"/>
        </w:rPr>
        <w:t>математики и физики</w:t>
      </w:r>
    </w:p>
    <w:p w14:paraId="5016E9C1" w14:textId="77777777"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p>
    <w:p w14:paraId="1A1270A6" w14:textId="2A8F0C6B" w:rsidR="00163D69" w:rsidRPr="00163D69" w:rsidRDefault="00163D69" w:rsidP="00163D69">
      <w:pPr>
        <w:spacing w:after="0" w:line="240" w:lineRule="auto"/>
        <w:jc w:val="both"/>
        <w:rPr>
          <w:rFonts w:ascii="Times New Roman" w:eastAsiaTheme="minorHAnsi" w:hAnsi="Times New Roman" w:cs="Times New Roman"/>
          <w:b/>
          <w:sz w:val="24"/>
          <w:szCs w:val="24"/>
          <w:lang w:eastAsia="en-US"/>
        </w:rPr>
      </w:pPr>
      <w:r w:rsidRPr="00163D69">
        <w:rPr>
          <w:rFonts w:ascii="Times New Roman" w:eastAsiaTheme="minorHAnsi" w:hAnsi="Times New Roman" w:cs="Times New Roman"/>
          <w:b/>
          <w:sz w:val="24"/>
          <w:szCs w:val="24"/>
          <w:lang w:eastAsia="en-US"/>
        </w:rPr>
        <w:t xml:space="preserve">Место работы: </w:t>
      </w:r>
      <w:r w:rsidRPr="00163D69">
        <w:rPr>
          <w:rFonts w:ascii="Times New Roman" w:eastAsiaTheme="minorHAnsi" w:hAnsi="Times New Roman" w:cs="Times New Roman"/>
          <w:sz w:val="24"/>
          <w:szCs w:val="24"/>
          <w:lang w:eastAsia="en-US"/>
        </w:rPr>
        <w:t>МБОУ «</w:t>
      </w:r>
      <w:r w:rsidR="00A62423">
        <w:rPr>
          <w:rFonts w:ascii="Times New Roman" w:eastAsiaTheme="minorHAnsi" w:hAnsi="Times New Roman" w:cs="Times New Roman"/>
          <w:sz w:val="24"/>
          <w:szCs w:val="24"/>
          <w:lang w:eastAsia="en-US"/>
        </w:rPr>
        <w:t>СШ д.Починок-Сутер»</w:t>
      </w:r>
      <w:r w:rsidRPr="00163D69">
        <w:rPr>
          <w:rFonts w:ascii="Times New Roman" w:eastAsiaTheme="minorHAnsi" w:hAnsi="Times New Roman" w:cs="Times New Roman"/>
          <w:sz w:val="24"/>
          <w:szCs w:val="24"/>
          <w:lang w:eastAsia="en-US"/>
        </w:rPr>
        <w:t xml:space="preserve"> </w:t>
      </w:r>
    </w:p>
    <w:p w14:paraId="50785A7C" w14:textId="77777777" w:rsidR="00163D69" w:rsidRPr="00163D69" w:rsidRDefault="00163D69" w:rsidP="00163D69">
      <w:pPr>
        <w:spacing w:after="0" w:line="240" w:lineRule="auto"/>
        <w:jc w:val="both"/>
        <w:rPr>
          <w:rFonts w:ascii="Times New Roman" w:eastAsiaTheme="minorHAnsi" w:hAnsi="Times New Roman" w:cs="Times New Roman"/>
          <w:b/>
          <w:sz w:val="24"/>
          <w:szCs w:val="24"/>
          <w:lang w:eastAsia="en-US"/>
        </w:rPr>
      </w:pPr>
    </w:p>
    <w:p w14:paraId="34341A25" w14:textId="495073A3"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r w:rsidRPr="00163D69">
        <w:rPr>
          <w:rFonts w:ascii="Times New Roman" w:eastAsiaTheme="minorHAnsi" w:hAnsi="Times New Roman" w:cs="Times New Roman"/>
          <w:b/>
          <w:sz w:val="24"/>
          <w:szCs w:val="24"/>
          <w:lang w:eastAsia="en-US"/>
        </w:rPr>
        <w:t xml:space="preserve">Занимаемая должность: </w:t>
      </w:r>
      <w:r w:rsidRPr="00163D69">
        <w:rPr>
          <w:rFonts w:ascii="Times New Roman" w:eastAsiaTheme="minorHAnsi" w:hAnsi="Times New Roman" w:cs="Times New Roman"/>
          <w:sz w:val="24"/>
          <w:szCs w:val="24"/>
          <w:lang w:eastAsia="en-US"/>
        </w:rPr>
        <w:t xml:space="preserve">учитель </w:t>
      </w:r>
      <w:r w:rsidR="0018090E">
        <w:rPr>
          <w:rFonts w:ascii="Times New Roman" w:eastAsiaTheme="minorHAnsi" w:hAnsi="Times New Roman" w:cs="Times New Roman"/>
          <w:sz w:val="24"/>
          <w:szCs w:val="24"/>
          <w:lang w:eastAsia="en-US"/>
        </w:rPr>
        <w:t>математики</w:t>
      </w:r>
    </w:p>
    <w:p w14:paraId="4DDBC1C7" w14:textId="77777777"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p>
    <w:p w14:paraId="02A5BBF3" w14:textId="393CE8EF"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r w:rsidRPr="00163D69">
        <w:rPr>
          <w:rFonts w:ascii="Times New Roman" w:eastAsiaTheme="minorHAnsi" w:hAnsi="Times New Roman" w:cs="Times New Roman"/>
          <w:b/>
          <w:sz w:val="24"/>
          <w:szCs w:val="24"/>
          <w:lang w:eastAsia="en-US"/>
        </w:rPr>
        <w:t xml:space="preserve">Общий стаж: </w:t>
      </w:r>
      <w:r w:rsidR="0018090E">
        <w:rPr>
          <w:rFonts w:ascii="Times New Roman" w:eastAsiaTheme="minorHAnsi" w:hAnsi="Times New Roman" w:cs="Times New Roman"/>
          <w:sz w:val="24"/>
          <w:szCs w:val="24"/>
          <w:lang w:eastAsia="en-US"/>
        </w:rPr>
        <w:t>37 лет</w:t>
      </w:r>
    </w:p>
    <w:p w14:paraId="2B2805C9" w14:textId="77777777"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p>
    <w:p w14:paraId="3972C5D1" w14:textId="547FAD88" w:rsidR="00163D69" w:rsidRPr="009B33CE" w:rsidRDefault="00163D69" w:rsidP="00163D69">
      <w:pPr>
        <w:spacing w:after="0" w:line="240" w:lineRule="auto"/>
        <w:jc w:val="both"/>
        <w:rPr>
          <w:rFonts w:ascii="Times New Roman" w:eastAsiaTheme="minorHAnsi" w:hAnsi="Times New Roman" w:cs="Times New Roman"/>
          <w:sz w:val="24"/>
          <w:szCs w:val="24"/>
          <w:lang w:val="en-US" w:eastAsia="en-US"/>
        </w:rPr>
      </w:pPr>
      <w:r w:rsidRPr="00163D69">
        <w:rPr>
          <w:rFonts w:ascii="Times New Roman" w:eastAsiaTheme="minorHAnsi" w:hAnsi="Times New Roman" w:cs="Times New Roman"/>
          <w:b/>
          <w:sz w:val="24"/>
          <w:szCs w:val="24"/>
          <w:lang w:eastAsia="en-US"/>
        </w:rPr>
        <w:t xml:space="preserve">Педагогический стаж: </w:t>
      </w:r>
      <w:r w:rsidR="009B33CE" w:rsidRPr="009B33CE">
        <w:rPr>
          <w:rFonts w:ascii="Times New Roman" w:eastAsiaTheme="minorHAnsi" w:hAnsi="Times New Roman" w:cs="Times New Roman"/>
          <w:sz w:val="24"/>
          <w:szCs w:val="24"/>
          <w:lang w:val="en-US" w:eastAsia="en-US"/>
        </w:rPr>
        <w:t>37</w:t>
      </w:r>
    </w:p>
    <w:p w14:paraId="031BAC96" w14:textId="77777777"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p>
    <w:p w14:paraId="5FCB1E62" w14:textId="22CB2393" w:rsidR="00163D69" w:rsidRPr="006D607E" w:rsidRDefault="00163D69" w:rsidP="00A62423">
      <w:pPr>
        <w:contextualSpacing/>
        <w:rPr>
          <w:rFonts w:ascii="Times New Roman" w:eastAsiaTheme="minorHAnsi" w:hAnsi="Times New Roman" w:cs="Times New Roman"/>
          <w:color w:val="000000" w:themeColor="text1"/>
          <w:sz w:val="24"/>
          <w:szCs w:val="24"/>
          <w:lang w:eastAsia="en-US"/>
        </w:rPr>
      </w:pPr>
      <w:r w:rsidRPr="00163D69">
        <w:rPr>
          <w:rFonts w:ascii="Times New Roman" w:eastAsiaTheme="minorHAnsi" w:hAnsi="Times New Roman" w:cs="Times New Roman"/>
          <w:b/>
          <w:sz w:val="24"/>
          <w:szCs w:val="24"/>
          <w:lang w:eastAsia="en-US"/>
        </w:rPr>
        <w:t xml:space="preserve">Курсы повышения квалификации: </w:t>
      </w:r>
      <w:r w:rsidR="00A62423">
        <w:rPr>
          <w:rFonts w:ascii="Times New Roman" w:eastAsiaTheme="minorHAnsi" w:hAnsi="Times New Roman" w:cs="Times New Roman"/>
          <w:b/>
          <w:sz w:val="24"/>
          <w:szCs w:val="24"/>
          <w:lang w:eastAsia="en-US"/>
        </w:rPr>
        <w:t xml:space="preserve">по теме </w:t>
      </w:r>
      <w:r w:rsidR="006D607E">
        <w:rPr>
          <w:rFonts w:ascii="Times New Roman" w:eastAsiaTheme="minorHAnsi" w:hAnsi="Times New Roman" w:cs="Times New Roman"/>
          <w:b/>
          <w:sz w:val="24"/>
          <w:szCs w:val="24"/>
          <w:lang w:eastAsia="en-US"/>
        </w:rPr>
        <w:t>«</w:t>
      </w:r>
      <w:r w:rsidR="0018090E" w:rsidRPr="006D607E">
        <w:rPr>
          <w:rFonts w:ascii="Times New Roman" w:hAnsi="Times New Roman" w:cs="Times New Roman"/>
          <w:color w:val="333333"/>
          <w:shd w:val="clear" w:color="auto" w:fill="FFFFFF"/>
        </w:rPr>
        <w:t>Совершенствование предметной и методической компетентности учителя математики</w:t>
      </w:r>
      <w:r w:rsidR="006D607E" w:rsidRPr="006D607E">
        <w:rPr>
          <w:rFonts w:ascii="Times New Roman" w:hAnsi="Times New Roman" w:cs="Times New Roman"/>
          <w:color w:val="333333"/>
          <w:shd w:val="clear" w:color="auto" w:fill="FFFFFF"/>
        </w:rPr>
        <w:t>»</w:t>
      </w:r>
    </w:p>
    <w:p w14:paraId="0E5976A3" w14:textId="77777777" w:rsidR="00163D69" w:rsidRPr="00163D69" w:rsidRDefault="00163D69" w:rsidP="00163D69">
      <w:pPr>
        <w:contextualSpacing/>
        <w:rPr>
          <w:rFonts w:ascii="Times New Roman" w:eastAsiaTheme="minorHAnsi" w:hAnsi="Times New Roman" w:cs="Times New Roman"/>
          <w:sz w:val="24"/>
          <w:szCs w:val="24"/>
          <w:lang w:eastAsia="en-US"/>
        </w:rPr>
      </w:pPr>
    </w:p>
    <w:p w14:paraId="560A2F19" w14:textId="265B2E0C" w:rsidR="00163D69" w:rsidRPr="00163D69" w:rsidRDefault="00163D69" w:rsidP="00163D69">
      <w:pPr>
        <w:spacing w:after="0" w:line="240" w:lineRule="auto"/>
        <w:jc w:val="both"/>
        <w:rPr>
          <w:rFonts w:ascii="Times New Roman" w:eastAsiaTheme="minorHAnsi" w:hAnsi="Times New Roman" w:cs="Times New Roman"/>
          <w:sz w:val="24"/>
          <w:szCs w:val="24"/>
          <w:lang w:eastAsia="en-US"/>
        </w:rPr>
      </w:pPr>
      <w:r w:rsidRPr="00163D69">
        <w:rPr>
          <w:rFonts w:ascii="Times New Roman" w:eastAsiaTheme="minorHAnsi" w:hAnsi="Times New Roman" w:cs="Times New Roman"/>
          <w:b/>
          <w:sz w:val="24"/>
          <w:szCs w:val="24"/>
          <w:lang w:eastAsia="en-US"/>
        </w:rPr>
        <w:t>Тема самообразования педагога</w:t>
      </w:r>
      <w:r w:rsidRPr="00163D69">
        <w:rPr>
          <w:rFonts w:ascii="Times New Roman" w:eastAsiaTheme="minorHAnsi" w:hAnsi="Times New Roman" w:cs="Times New Roman"/>
          <w:sz w:val="24"/>
          <w:szCs w:val="24"/>
          <w:lang w:eastAsia="en-US"/>
        </w:rPr>
        <w:t xml:space="preserve">: </w:t>
      </w:r>
      <w:r w:rsidR="006D607E">
        <w:rPr>
          <w:rFonts w:ascii="Times New Roman" w:eastAsiaTheme="minorHAnsi" w:hAnsi="Times New Roman" w:cs="Times New Roman"/>
          <w:sz w:val="24"/>
          <w:szCs w:val="24"/>
          <w:lang w:eastAsia="en-US"/>
        </w:rPr>
        <w:t>«Самостоятельная работа на уроках математики на основе использования новых технологий обучения в повышении эффективности и качества обучения математики»</w:t>
      </w:r>
    </w:p>
    <w:p w14:paraId="5FBDC445" w14:textId="77777777" w:rsidR="00163D69" w:rsidRPr="00163D69" w:rsidRDefault="00163D69" w:rsidP="00163D69">
      <w:pPr>
        <w:spacing w:after="0" w:line="240" w:lineRule="auto"/>
        <w:jc w:val="center"/>
        <w:rPr>
          <w:rFonts w:ascii="Times New Roman" w:eastAsiaTheme="minorHAnsi" w:hAnsi="Times New Roman" w:cs="Times New Roman"/>
          <w:b/>
          <w:sz w:val="24"/>
          <w:szCs w:val="24"/>
          <w:lang w:eastAsia="en-US"/>
        </w:rPr>
      </w:pPr>
    </w:p>
    <w:p w14:paraId="0E1F8461" w14:textId="77777777" w:rsidR="00163D69" w:rsidRPr="00163D69" w:rsidRDefault="00163D69" w:rsidP="00163D69">
      <w:pPr>
        <w:spacing w:after="0" w:line="240" w:lineRule="auto"/>
        <w:jc w:val="both"/>
        <w:rPr>
          <w:rFonts w:ascii="Times New Roman" w:eastAsia="Times New Roman" w:hAnsi="Times New Roman" w:cs="Times New Roman"/>
          <w:sz w:val="24"/>
          <w:szCs w:val="24"/>
        </w:rPr>
      </w:pPr>
      <w:r w:rsidRPr="00163D69">
        <w:rPr>
          <w:rFonts w:ascii="Times New Roman" w:eastAsia="Times New Roman" w:hAnsi="Times New Roman" w:cs="Times New Roman"/>
          <w:b/>
          <w:bCs/>
          <w:color w:val="000000"/>
          <w:sz w:val="24"/>
          <w:szCs w:val="24"/>
        </w:rPr>
        <w:t>Технология, по которой работает учитель</w:t>
      </w:r>
      <w:r w:rsidRPr="00163D69">
        <w:rPr>
          <w:rFonts w:ascii="Times New Roman" w:eastAsia="Times New Roman" w:hAnsi="Times New Roman" w:cs="Times New Roman"/>
          <w:color w:val="000000"/>
          <w:sz w:val="24"/>
          <w:szCs w:val="24"/>
        </w:rPr>
        <w:t>:</w:t>
      </w:r>
      <w:r w:rsidRPr="00163D69">
        <w:rPr>
          <w:rFonts w:ascii="Arial" w:eastAsia="Times New Roman" w:hAnsi="Arial" w:cs="Times New Roman"/>
          <w:color w:val="000000"/>
          <w:sz w:val="24"/>
          <w:szCs w:val="24"/>
        </w:rPr>
        <w:t> </w:t>
      </w:r>
      <w:r w:rsidRPr="00163D69">
        <w:rPr>
          <w:rFonts w:ascii="Times New Roman" w:eastAsia="Times New Roman" w:hAnsi="Times New Roman" w:cs="Times New Roman"/>
          <w:sz w:val="24"/>
          <w:szCs w:val="24"/>
        </w:rPr>
        <w:t>технология системно-</w:t>
      </w:r>
      <w:proofErr w:type="gramStart"/>
      <w:r w:rsidRPr="00163D69">
        <w:rPr>
          <w:rFonts w:ascii="Times New Roman" w:eastAsia="Times New Roman" w:hAnsi="Times New Roman" w:cs="Times New Roman"/>
          <w:sz w:val="24"/>
          <w:szCs w:val="24"/>
        </w:rPr>
        <w:t>деятельностного  подхода</w:t>
      </w:r>
      <w:proofErr w:type="gramEnd"/>
      <w:r w:rsidRPr="00163D69">
        <w:rPr>
          <w:rFonts w:ascii="Times New Roman" w:eastAsia="Times New Roman" w:hAnsi="Times New Roman" w:cs="Times New Roman"/>
          <w:sz w:val="24"/>
          <w:szCs w:val="24"/>
        </w:rPr>
        <w:t xml:space="preserve"> в обучении</w:t>
      </w:r>
    </w:p>
    <w:p w14:paraId="6A2633A2" w14:textId="77777777" w:rsidR="00163D69" w:rsidRPr="00163D69" w:rsidRDefault="00163D69" w:rsidP="00163D69">
      <w:pPr>
        <w:spacing w:after="0" w:line="240" w:lineRule="auto"/>
        <w:jc w:val="both"/>
        <w:rPr>
          <w:rFonts w:ascii="Times New Roman" w:eastAsia="Times New Roman" w:hAnsi="Times New Roman" w:cs="Times New Roman"/>
          <w:sz w:val="24"/>
          <w:szCs w:val="24"/>
        </w:rPr>
      </w:pPr>
    </w:p>
    <w:p w14:paraId="5697C91C" w14:textId="77777777" w:rsidR="00163D69" w:rsidRPr="00163D69" w:rsidRDefault="00163D69" w:rsidP="00163D69">
      <w:pPr>
        <w:shd w:val="clear" w:color="auto" w:fill="FFFFFF"/>
        <w:spacing w:after="0" w:line="240" w:lineRule="auto"/>
        <w:jc w:val="both"/>
        <w:rPr>
          <w:rFonts w:ascii="Arial" w:eastAsia="Times New Roman" w:hAnsi="Arial" w:cs="Times New Roman"/>
          <w:color w:val="000000"/>
          <w:sz w:val="24"/>
          <w:szCs w:val="24"/>
        </w:rPr>
      </w:pPr>
      <w:r w:rsidRPr="00163D69">
        <w:rPr>
          <w:rFonts w:ascii="Times New Roman" w:eastAsia="Times New Roman" w:hAnsi="Times New Roman" w:cs="Times New Roman"/>
          <w:b/>
          <w:bCs/>
          <w:color w:val="000000"/>
          <w:sz w:val="24"/>
          <w:szCs w:val="24"/>
        </w:rPr>
        <w:t>Внеклассная работа</w:t>
      </w:r>
      <w:r w:rsidRPr="00163D69">
        <w:rPr>
          <w:rFonts w:ascii="Times New Roman" w:eastAsia="Times New Roman" w:hAnsi="Times New Roman" w:cs="Times New Roman"/>
          <w:color w:val="000000"/>
          <w:sz w:val="24"/>
          <w:szCs w:val="24"/>
        </w:rPr>
        <w:t>: планирование, подготовка и проведение внеклассных мероприятий, олимпиад, участие в школьных, муниципальных, республиканских, межрегиональных и всероссийских конкурсах, турнирах, семинарах, конференциях</w:t>
      </w:r>
    </w:p>
    <w:p w14:paraId="180B094C" w14:textId="77777777" w:rsidR="00163D69" w:rsidRPr="00163D69" w:rsidRDefault="00163D69" w:rsidP="00163D69">
      <w:pPr>
        <w:shd w:val="clear" w:color="auto" w:fill="FFFFFF"/>
        <w:spacing w:after="0" w:line="240" w:lineRule="auto"/>
        <w:jc w:val="both"/>
        <w:rPr>
          <w:rFonts w:ascii="Times New Roman" w:eastAsia="Times New Roman" w:hAnsi="Times New Roman" w:cs="Times New Roman"/>
          <w:color w:val="000000"/>
          <w:sz w:val="24"/>
          <w:szCs w:val="24"/>
        </w:rPr>
      </w:pPr>
      <w:r w:rsidRPr="00163D69">
        <w:rPr>
          <w:rFonts w:ascii="Times New Roman" w:eastAsia="Times New Roman" w:hAnsi="Times New Roman" w:cs="Times New Roman"/>
          <w:color w:val="000000"/>
          <w:sz w:val="24"/>
          <w:szCs w:val="24"/>
        </w:rPr>
        <w:t> </w:t>
      </w:r>
    </w:p>
    <w:p w14:paraId="7A705F14" w14:textId="77777777" w:rsidR="00163D69" w:rsidRPr="00163D69" w:rsidRDefault="00163D69" w:rsidP="00163D69">
      <w:pPr>
        <w:shd w:val="clear" w:color="auto" w:fill="FFFFFF"/>
        <w:spacing w:after="0" w:line="240" w:lineRule="auto"/>
        <w:jc w:val="both"/>
        <w:rPr>
          <w:rFonts w:ascii="Arial" w:eastAsia="Times New Roman" w:hAnsi="Arial" w:cs="Times New Roman"/>
          <w:color w:val="000000"/>
          <w:sz w:val="24"/>
          <w:szCs w:val="24"/>
        </w:rPr>
      </w:pPr>
      <w:r w:rsidRPr="00163D69">
        <w:rPr>
          <w:rFonts w:ascii="Times New Roman" w:eastAsia="Times New Roman" w:hAnsi="Times New Roman" w:cs="Times New Roman"/>
          <w:b/>
          <w:bCs/>
          <w:color w:val="000000"/>
          <w:sz w:val="24"/>
          <w:szCs w:val="24"/>
        </w:rPr>
        <w:t>Творческие замыслы: </w:t>
      </w:r>
      <w:r w:rsidRPr="00163D69">
        <w:rPr>
          <w:rFonts w:ascii="Times New Roman" w:eastAsia="Times New Roman" w:hAnsi="Times New Roman" w:cs="Times New Roman"/>
          <w:color w:val="000000"/>
          <w:sz w:val="24"/>
          <w:szCs w:val="24"/>
        </w:rPr>
        <w:t>участие в профессиональных конкурсах, сетевых сообществах, предметных семинарах, составление презентаций к урокам и внеклассным мероприятиям</w:t>
      </w:r>
    </w:p>
    <w:p w14:paraId="43FC847E" w14:textId="77777777" w:rsidR="00EA061F" w:rsidRPr="007322DB" w:rsidRDefault="00EA061F" w:rsidP="00EA061F">
      <w:pPr>
        <w:spacing w:after="0" w:line="240" w:lineRule="auto"/>
        <w:jc w:val="center"/>
        <w:rPr>
          <w:rFonts w:ascii="Times New Roman" w:eastAsia="Calibri" w:hAnsi="Times New Roman" w:cs="Times New Roman"/>
          <w:bCs/>
          <w:iCs/>
          <w:sz w:val="28"/>
          <w:szCs w:val="28"/>
        </w:rPr>
      </w:pPr>
    </w:p>
    <w:p w14:paraId="4973A3EC" w14:textId="77777777" w:rsidR="00EA061F" w:rsidRPr="007322DB" w:rsidRDefault="00EA061F" w:rsidP="00EA061F">
      <w:pPr>
        <w:spacing w:after="0" w:line="240" w:lineRule="auto"/>
        <w:jc w:val="center"/>
        <w:rPr>
          <w:rFonts w:ascii="Times New Roman" w:eastAsia="Calibri" w:hAnsi="Times New Roman" w:cs="Times New Roman"/>
          <w:bCs/>
          <w:iCs/>
          <w:sz w:val="28"/>
          <w:szCs w:val="28"/>
        </w:rPr>
      </w:pPr>
    </w:p>
    <w:p w14:paraId="74647FE1" w14:textId="77777777" w:rsidR="00EA061F" w:rsidRPr="007322DB" w:rsidRDefault="00EA061F" w:rsidP="00EA061F">
      <w:pPr>
        <w:spacing w:after="0" w:line="240" w:lineRule="auto"/>
        <w:jc w:val="center"/>
        <w:rPr>
          <w:rFonts w:ascii="Times New Roman" w:eastAsia="Calibri" w:hAnsi="Times New Roman" w:cs="Times New Roman"/>
          <w:bCs/>
          <w:iCs/>
          <w:sz w:val="28"/>
          <w:szCs w:val="28"/>
        </w:rPr>
      </w:pPr>
    </w:p>
    <w:p w14:paraId="4E8AD133" w14:textId="77777777" w:rsidR="00EA061F" w:rsidRPr="007322DB" w:rsidRDefault="00EA061F" w:rsidP="00EA061F">
      <w:pPr>
        <w:spacing w:after="0" w:line="240" w:lineRule="auto"/>
        <w:jc w:val="center"/>
        <w:rPr>
          <w:rFonts w:ascii="Times New Roman" w:eastAsia="Calibri" w:hAnsi="Times New Roman" w:cs="Times New Roman"/>
          <w:bCs/>
          <w:iCs/>
          <w:sz w:val="28"/>
          <w:szCs w:val="28"/>
        </w:rPr>
      </w:pPr>
    </w:p>
    <w:p w14:paraId="3E88721C" w14:textId="77777777" w:rsidR="00EA061F" w:rsidRPr="007322DB" w:rsidRDefault="00EA061F" w:rsidP="00EA061F">
      <w:pPr>
        <w:spacing w:after="0" w:line="240" w:lineRule="auto"/>
        <w:jc w:val="center"/>
        <w:rPr>
          <w:rFonts w:ascii="Times New Roman" w:eastAsia="Calibri" w:hAnsi="Times New Roman" w:cs="Times New Roman"/>
          <w:bCs/>
          <w:iCs/>
          <w:sz w:val="28"/>
          <w:szCs w:val="28"/>
        </w:rPr>
      </w:pPr>
    </w:p>
    <w:p w14:paraId="138E7B2F" w14:textId="77777777" w:rsidR="00EA061F" w:rsidRPr="007322DB" w:rsidRDefault="00EA061F" w:rsidP="00EA061F">
      <w:pPr>
        <w:spacing w:after="0" w:line="240" w:lineRule="auto"/>
        <w:jc w:val="center"/>
        <w:rPr>
          <w:rFonts w:ascii="Times New Roman" w:eastAsia="Calibri" w:hAnsi="Times New Roman" w:cs="Times New Roman"/>
          <w:bCs/>
          <w:iCs/>
          <w:sz w:val="28"/>
          <w:szCs w:val="28"/>
        </w:rPr>
      </w:pPr>
    </w:p>
    <w:p w14:paraId="5C1879D6" w14:textId="77777777" w:rsidR="00EA061F" w:rsidRPr="007322DB" w:rsidRDefault="00EA061F" w:rsidP="00EA061F">
      <w:pPr>
        <w:spacing w:after="0" w:line="240" w:lineRule="auto"/>
        <w:jc w:val="center"/>
        <w:rPr>
          <w:rFonts w:ascii="Times New Roman" w:eastAsia="Calibri" w:hAnsi="Times New Roman" w:cs="Times New Roman"/>
          <w:bCs/>
          <w:iCs/>
          <w:sz w:val="28"/>
          <w:szCs w:val="28"/>
        </w:rPr>
      </w:pPr>
    </w:p>
    <w:p w14:paraId="3206F6B0" w14:textId="77777777" w:rsidR="00170FEF" w:rsidRDefault="00170FEF" w:rsidP="00163D69">
      <w:pPr>
        <w:spacing w:after="0" w:line="240" w:lineRule="auto"/>
        <w:rPr>
          <w:rFonts w:ascii="Times New Roman" w:eastAsia="Calibri" w:hAnsi="Times New Roman" w:cs="Times New Roman"/>
          <w:b/>
          <w:bCs/>
          <w:color w:val="000000"/>
          <w:sz w:val="28"/>
          <w:szCs w:val="28"/>
        </w:rPr>
      </w:pPr>
    </w:p>
    <w:p w14:paraId="50327FA6" w14:textId="77777777" w:rsidR="00512A61" w:rsidRDefault="00512A61" w:rsidP="00F448F8">
      <w:pPr>
        <w:spacing w:after="0" w:line="240" w:lineRule="auto"/>
        <w:jc w:val="center"/>
        <w:rPr>
          <w:rFonts w:ascii="Times New Roman" w:eastAsia="Calibri" w:hAnsi="Times New Roman" w:cs="Times New Roman"/>
          <w:b/>
          <w:bCs/>
          <w:color w:val="000000"/>
          <w:sz w:val="28"/>
          <w:szCs w:val="28"/>
        </w:rPr>
      </w:pPr>
    </w:p>
    <w:p w14:paraId="6CA798AB" w14:textId="77777777" w:rsidR="00A62423" w:rsidRDefault="00A62423" w:rsidP="00F448F8">
      <w:pPr>
        <w:spacing w:after="0" w:line="240" w:lineRule="auto"/>
        <w:jc w:val="center"/>
        <w:rPr>
          <w:rFonts w:ascii="Times New Roman" w:eastAsia="Calibri" w:hAnsi="Times New Roman" w:cs="Times New Roman"/>
          <w:b/>
          <w:bCs/>
          <w:color w:val="000000"/>
          <w:sz w:val="28"/>
          <w:szCs w:val="28"/>
        </w:rPr>
      </w:pPr>
    </w:p>
    <w:p w14:paraId="7498C331" w14:textId="77777777" w:rsidR="00A62423" w:rsidRDefault="00A62423" w:rsidP="00F448F8">
      <w:pPr>
        <w:spacing w:after="0" w:line="240" w:lineRule="auto"/>
        <w:jc w:val="center"/>
        <w:rPr>
          <w:rFonts w:ascii="Times New Roman" w:eastAsia="Calibri" w:hAnsi="Times New Roman" w:cs="Times New Roman"/>
          <w:b/>
          <w:bCs/>
          <w:color w:val="000000"/>
          <w:sz w:val="28"/>
          <w:szCs w:val="28"/>
        </w:rPr>
      </w:pPr>
    </w:p>
    <w:p w14:paraId="23851E5F" w14:textId="77777777" w:rsidR="00A62423" w:rsidRDefault="00A62423" w:rsidP="00F448F8">
      <w:pPr>
        <w:spacing w:after="0" w:line="240" w:lineRule="auto"/>
        <w:jc w:val="center"/>
        <w:rPr>
          <w:rFonts w:ascii="Times New Roman" w:eastAsia="Calibri" w:hAnsi="Times New Roman" w:cs="Times New Roman"/>
          <w:b/>
          <w:bCs/>
          <w:color w:val="000000"/>
          <w:sz w:val="28"/>
          <w:szCs w:val="28"/>
        </w:rPr>
      </w:pPr>
    </w:p>
    <w:p w14:paraId="44EAE7D2" w14:textId="77777777" w:rsidR="00A62423" w:rsidRDefault="00A62423" w:rsidP="00F448F8">
      <w:pPr>
        <w:spacing w:after="0" w:line="240" w:lineRule="auto"/>
        <w:jc w:val="center"/>
        <w:rPr>
          <w:rFonts w:ascii="Times New Roman" w:eastAsia="Calibri" w:hAnsi="Times New Roman" w:cs="Times New Roman"/>
          <w:b/>
          <w:bCs/>
          <w:color w:val="000000"/>
          <w:sz w:val="28"/>
          <w:szCs w:val="28"/>
        </w:rPr>
      </w:pPr>
    </w:p>
    <w:p w14:paraId="02CC3DCE" w14:textId="77777777" w:rsidR="00A62423" w:rsidRDefault="00A62423" w:rsidP="00F448F8">
      <w:pPr>
        <w:spacing w:after="0" w:line="240" w:lineRule="auto"/>
        <w:jc w:val="center"/>
        <w:rPr>
          <w:rFonts w:ascii="Times New Roman" w:eastAsia="Calibri" w:hAnsi="Times New Roman" w:cs="Times New Roman"/>
          <w:b/>
          <w:bCs/>
          <w:color w:val="000000"/>
          <w:sz w:val="28"/>
          <w:szCs w:val="28"/>
        </w:rPr>
      </w:pPr>
    </w:p>
    <w:p w14:paraId="706BCB7E" w14:textId="77777777" w:rsidR="00A62423" w:rsidRDefault="00A62423" w:rsidP="00F448F8">
      <w:pPr>
        <w:spacing w:after="0" w:line="240" w:lineRule="auto"/>
        <w:jc w:val="center"/>
        <w:rPr>
          <w:rFonts w:ascii="Times New Roman" w:eastAsia="Calibri" w:hAnsi="Times New Roman" w:cs="Times New Roman"/>
          <w:b/>
          <w:bCs/>
          <w:color w:val="000000"/>
          <w:sz w:val="28"/>
          <w:szCs w:val="28"/>
        </w:rPr>
      </w:pPr>
    </w:p>
    <w:p w14:paraId="726AA1CD" w14:textId="77777777" w:rsidR="00A62423" w:rsidRDefault="00A62423" w:rsidP="00F448F8">
      <w:pPr>
        <w:spacing w:after="0" w:line="240" w:lineRule="auto"/>
        <w:jc w:val="center"/>
        <w:rPr>
          <w:rFonts w:ascii="Times New Roman" w:eastAsia="Calibri" w:hAnsi="Times New Roman" w:cs="Times New Roman"/>
          <w:b/>
          <w:bCs/>
          <w:color w:val="000000"/>
          <w:sz w:val="28"/>
          <w:szCs w:val="28"/>
        </w:rPr>
      </w:pPr>
    </w:p>
    <w:p w14:paraId="7FCE1E25" w14:textId="77777777" w:rsidR="00A62423" w:rsidRDefault="00A62423" w:rsidP="00F448F8">
      <w:pPr>
        <w:spacing w:after="0" w:line="240" w:lineRule="auto"/>
        <w:jc w:val="center"/>
        <w:rPr>
          <w:rFonts w:ascii="Times New Roman" w:eastAsia="Calibri" w:hAnsi="Times New Roman" w:cs="Times New Roman"/>
          <w:b/>
          <w:bCs/>
          <w:color w:val="000000"/>
          <w:sz w:val="28"/>
          <w:szCs w:val="28"/>
        </w:rPr>
      </w:pPr>
    </w:p>
    <w:p w14:paraId="21676834" w14:textId="77777777" w:rsidR="00A62423" w:rsidRDefault="00A62423" w:rsidP="00F448F8">
      <w:pPr>
        <w:spacing w:after="0" w:line="240" w:lineRule="auto"/>
        <w:jc w:val="center"/>
        <w:rPr>
          <w:rFonts w:ascii="Times New Roman" w:eastAsia="Calibri" w:hAnsi="Times New Roman" w:cs="Times New Roman"/>
          <w:b/>
          <w:bCs/>
          <w:color w:val="000000"/>
          <w:sz w:val="28"/>
          <w:szCs w:val="28"/>
        </w:rPr>
      </w:pPr>
    </w:p>
    <w:p w14:paraId="171568FC" w14:textId="77777777" w:rsidR="00A62423" w:rsidRDefault="00A62423" w:rsidP="00F448F8">
      <w:pPr>
        <w:spacing w:after="0" w:line="240" w:lineRule="auto"/>
        <w:jc w:val="center"/>
        <w:rPr>
          <w:rFonts w:ascii="Times New Roman" w:eastAsia="Calibri" w:hAnsi="Times New Roman" w:cs="Times New Roman"/>
          <w:b/>
          <w:bCs/>
          <w:color w:val="000000"/>
          <w:sz w:val="28"/>
          <w:szCs w:val="28"/>
        </w:rPr>
      </w:pPr>
    </w:p>
    <w:p w14:paraId="3C57E89C" w14:textId="77777777" w:rsidR="00170FEF" w:rsidRDefault="00170FEF" w:rsidP="00F448F8">
      <w:pPr>
        <w:spacing w:after="0" w:line="240" w:lineRule="auto"/>
        <w:jc w:val="center"/>
        <w:rPr>
          <w:rFonts w:ascii="Times New Roman" w:eastAsia="Calibri" w:hAnsi="Times New Roman" w:cs="Times New Roman"/>
          <w:b/>
          <w:bCs/>
          <w:color w:val="000000"/>
          <w:sz w:val="28"/>
          <w:szCs w:val="28"/>
        </w:rPr>
      </w:pPr>
    </w:p>
    <w:p w14:paraId="4F68FCEA" w14:textId="77777777" w:rsidR="00A62423" w:rsidRDefault="00A62423" w:rsidP="00F448F8">
      <w:pPr>
        <w:spacing w:after="0" w:line="240" w:lineRule="auto"/>
        <w:jc w:val="center"/>
        <w:rPr>
          <w:rFonts w:ascii="Times New Roman" w:eastAsia="Calibri" w:hAnsi="Times New Roman" w:cs="Times New Roman"/>
          <w:b/>
          <w:bCs/>
          <w:color w:val="000000"/>
          <w:sz w:val="28"/>
          <w:szCs w:val="28"/>
        </w:rPr>
      </w:pPr>
    </w:p>
    <w:p w14:paraId="3D7B6930" w14:textId="77777777" w:rsidR="009B33CE" w:rsidRPr="006B012C" w:rsidRDefault="009B33CE" w:rsidP="009B33CE">
      <w:pPr>
        <w:shd w:val="clear" w:color="auto" w:fill="FFFFFF"/>
        <w:spacing w:after="0" w:line="240" w:lineRule="auto"/>
        <w:jc w:val="center"/>
        <w:rPr>
          <w:rFonts w:ascii="Times New Roman" w:hAnsi="Times New Roman" w:cs="Times New Roman"/>
          <w:b/>
          <w:bCs/>
          <w:color w:val="000000"/>
          <w:sz w:val="24"/>
          <w:szCs w:val="24"/>
        </w:rPr>
      </w:pPr>
      <w:r w:rsidRPr="006B012C">
        <w:rPr>
          <w:rFonts w:ascii="Times New Roman" w:hAnsi="Times New Roman" w:cs="Times New Roman"/>
          <w:b/>
          <w:bCs/>
          <w:color w:val="000000"/>
          <w:sz w:val="24"/>
          <w:szCs w:val="24"/>
        </w:rPr>
        <w:t>Содержание</w:t>
      </w:r>
    </w:p>
    <w:p w14:paraId="427F2962" w14:textId="77777777" w:rsidR="009B33CE" w:rsidRPr="006B012C" w:rsidRDefault="009B33CE" w:rsidP="009B33CE">
      <w:pPr>
        <w:shd w:val="clear" w:color="auto" w:fill="FFFFFF"/>
        <w:spacing w:after="0" w:line="240" w:lineRule="auto"/>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br/>
        <w:t>1. Пояснительная записка</w:t>
      </w:r>
    </w:p>
    <w:p w14:paraId="2363715D" w14:textId="77777777" w:rsidR="009B33CE" w:rsidRPr="006B012C" w:rsidRDefault="009B33CE" w:rsidP="009B33CE">
      <w:pPr>
        <w:shd w:val="clear" w:color="auto" w:fill="FFFFFF"/>
        <w:spacing w:after="0" w:line="240" w:lineRule="auto"/>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 xml:space="preserve">2. Программа профессионального развития педагога в </w:t>
      </w:r>
      <w:proofErr w:type="spellStart"/>
      <w:r w:rsidRPr="006B012C">
        <w:rPr>
          <w:rFonts w:ascii="Times New Roman" w:hAnsi="Times New Roman" w:cs="Times New Roman"/>
          <w:color w:val="000000"/>
          <w:sz w:val="24"/>
          <w:szCs w:val="24"/>
        </w:rPr>
        <w:t>межаттестационный</w:t>
      </w:r>
      <w:proofErr w:type="spellEnd"/>
      <w:r w:rsidRPr="006B012C">
        <w:rPr>
          <w:rFonts w:ascii="Times New Roman" w:hAnsi="Times New Roman" w:cs="Times New Roman"/>
          <w:color w:val="000000"/>
          <w:sz w:val="24"/>
          <w:szCs w:val="24"/>
        </w:rPr>
        <w:t xml:space="preserve"> период</w:t>
      </w:r>
    </w:p>
    <w:p w14:paraId="3900D1AE" w14:textId="77777777" w:rsidR="009B33CE" w:rsidRPr="006B012C" w:rsidRDefault="009B33CE" w:rsidP="009B33CE">
      <w:pPr>
        <w:pStyle w:val="a6"/>
        <w:numPr>
          <w:ilvl w:val="0"/>
          <w:numId w:val="36"/>
        </w:numPr>
        <w:shd w:val="clear" w:color="auto" w:fill="FFFFFF"/>
        <w:spacing w:after="0" w:line="240" w:lineRule="auto"/>
        <w:ind w:left="709"/>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 xml:space="preserve">Разделы программы профессионального развития </w:t>
      </w:r>
    </w:p>
    <w:p w14:paraId="6F78D254" w14:textId="77777777" w:rsidR="009B33CE" w:rsidRPr="006B012C" w:rsidRDefault="009B33CE" w:rsidP="009B33CE">
      <w:pPr>
        <w:pStyle w:val="a6"/>
        <w:numPr>
          <w:ilvl w:val="0"/>
          <w:numId w:val="36"/>
        </w:numPr>
        <w:shd w:val="clear" w:color="auto" w:fill="FFFFFF"/>
        <w:spacing w:after="0" w:line="240" w:lineRule="auto"/>
        <w:ind w:left="709"/>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 xml:space="preserve">Формы представления результатов педагогической деятельности </w:t>
      </w:r>
    </w:p>
    <w:p w14:paraId="0929E3B8" w14:textId="77777777" w:rsidR="009B33CE" w:rsidRPr="006B012C" w:rsidRDefault="009B33CE" w:rsidP="009B33CE">
      <w:pPr>
        <w:pStyle w:val="a6"/>
        <w:numPr>
          <w:ilvl w:val="0"/>
          <w:numId w:val="36"/>
        </w:numPr>
        <w:shd w:val="clear" w:color="auto" w:fill="FFFFFF"/>
        <w:spacing w:after="0" w:line="240" w:lineRule="auto"/>
        <w:ind w:left="709"/>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Схема самооценки мероприятия</w:t>
      </w:r>
    </w:p>
    <w:p w14:paraId="2711BF6B" w14:textId="77777777" w:rsidR="009B33CE" w:rsidRPr="006B012C" w:rsidRDefault="009B33CE" w:rsidP="009B33CE">
      <w:pPr>
        <w:pStyle w:val="a6"/>
        <w:numPr>
          <w:ilvl w:val="0"/>
          <w:numId w:val="36"/>
        </w:numPr>
        <w:shd w:val="clear" w:color="auto" w:fill="FFFFFF"/>
        <w:spacing w:after="0" w:line="240" w:lineRule="auto"/>
        <w:ind w:left="709"/>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Методическая продукция (программная документация)</w:t>
      </w:r>
    </w:p>
    <w:p w14:paraId="6EE940D6" w14:textId="77777777" w:rsidR="009B33CE" w:rsidRPr="006B012C" w:rsidRDefault="009B33CE" w:rsidP="009B33CE">
      <w:pPr>
        <w:shd w:val="clear" w:color="auto" w:fill="FFFFFF"/>
        <w:spacing w:after="0" w:line="240" w:lineRule="auto"/>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3. План самообразования</w:t>
      </w:r>
    </w:p>
    <w:p w14:paraId="05695133" w14:textId="77777777" w:rsidR="009B33CE" w:rsidRPr="006B012C" w:rsidRDefault="009B33CE" w:rsidP="009B33CE">
      <w:pPr>
        <w:pStyle w:val="a6"/>
        <w:numPr>
          <w:ilvl w:val="0"/>
          <w:numId w:val="37"/>
        </w:numPr>
        <w:shd w:val="clear" w:color="auto" w:fill="FFFFFF"/>
        <w:spacing w:after="0" w:line="240" w:lineRule="auto"/>
        <w:ind w:left="709"/>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 xml:space="preserve">Цель </w:t>
      </w:r>
    </w:p>
    <w:p w14:paraId="345CC3F5" w14:textId="77777777" w:rsidR="009B33CE" w:rsidRPr="006B012C" w:rsidRDefault="009B33CE" w:rsidP="009B33CE">
      <w:pPr>
        <w:pStyle w:val="a6"/>
        <w:numPr>
          <w:ilvl w:val="0"/>
          <w:numId w:val="37"/>
        </w:numPr>
        <w:shd w:val="clear" w:color="auto" w:fill="FFFFFF"/>
        <w:spacing w:after="0" w:line="240" w:lineRule="auto"/>
        <w:ind w:left="709"/>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Задачи</w:t>
      </w:r>
    </w:p>
    <w:p w14:paraId="65D64AD8" w14:textId="77777777" w:rsidR="009B33CE" w:rsidRPr="006B012C" w:rsidRDefault="009B33CE" w:rsidP="009B33CE">
      <w:pPr>
        <w:pStyle w:val="a6"/>
        <w:numPr>
          <w:ilvl w:val="0"/>
          <w:numId w:val="37"/>
        </w:numPr>
        <w:spacing w:after="0" w:line="240" w:lineRule="auto"/>
        <w:ind w:left="709"/>
        <w:jc w:val="both"/>
        <w:rPr>
          <w:rFonts w:ascii="Times New Roman" w:hAnsi="Times New Roman" w:cs="Times New Roman"/>
          <w:bCs/>
          <w:sz w:val="24"/>
          <w:szCs w:val="24"/>
        </w:rPr>
      </w:pPr>
      <w:r w:rsidRPr="006B012C">
        <w:rPr>
          <w:rFonts w:ascii="Times New Roman" w:hAnsi="Times New Roman" w:cs="Times New Roman"/>
          <w:bCs/>
          <w:sz w:val="24"/>
          <w:szCs w:val="24"/>
        </w:rPr>
        <w:t>Перечень вопросов по самообразованию</w:t>
      </w:r>
    </w:p>
    <w:p w14:paraId="69022D30" w14:textId="77777777" w:rsidR="009B33CE" w:rsidRPr="006B012C" w:rsidRDefault="009B33CE" w:rsidP="009B33CE">
      <w:pPr>
        <w:pStyle w:val="a6"/>
        <w:numPr>
          <w:ilvl w:val="0"/>
          <w:numId w:val="37"/>
        </w:numPr>
        <w:shd w:val="clear" w:color="auto" w:fill="FFFFFF"/>
        <w:spacing w:after="0" w:line="240" w:lineRule="auto"/>
        <w:ind w:left="709"/>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Предполагаемые результаты</w:t>
      </w:r>
    </w:p>
    <w:p w14:paraId="138C79C9" w14:textId="77777777" w:rsidR="009B33CE" w:rsidRPr="006B012C" w:rsidRDefault="009B33CE" w:rsidP="009B33CE">
      <w:pPr>
        <w:pStyle w:val="a6"/>
        <w:numPr>
          <w:ilvl w:val="0"/>
          <w:numId w:val="37"/>
        </w:numPr>
        <w:shd w:val="clear" w:color="auto" w:fill="FFFFFF"/>
        <w:spacing w:after="0" w:line="240" w:lineRule="auto"/>
        <w:ind w:left="709"/>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Формы отчета</w:t>
      </w:r>
    </w:p>
    <w:p w14:paraId="0F28C45A" w14:textId="77777777" w:rsidR="009B33CE" w:rsidRPr="006B012C" w:rsidRDefault="009B33CE" w:rsidP="009B33CE">
      <w:pPr>
        <w:pStyle w:val="a6"/>
        <w:numPr>
          <w:ilvl w:val="0"/>
          <w:numId w:val="37"/>
        </w:numPr>
        <w:shd w:val="clear" w:color="auto" w:fill="FFFFFF"/>
        <w:spacing w:after="0" w:line="240" w:lineRule="auto"/>
        <w:ind w:left="709"/>
        <w:jc w:val="both"/>
        <w:rPr>
          <w:rFonts w:ascii="Times New Roman" w:hAnsi="Times New Roman" w:cs="Times New Roman"/>
          <w:color w:val="000000"/>
          <w:sz w:val="24"/>
          <w:szCs w:val="24"/>
        </w:rPr>
      </w:pPr>
      <w:r w:rsidRPr="006B012C">
        <w:rPr>
          <w:rFonts w:ascii="Times New Roman" w:hAnsi="Times New Roman" w:cs="Times New Roman"/>
          <w:sz w:val="24"/>
          <w:szCs w:val="24"/>
        </w:rPr>
        <w:t>Ожидаемые результаты</w:t>
      </w:r>
    </w:p>
    <w:p w14:paraId="2A016A3E" w14:textId="77777777" w:rsidR="009B33CE" w:rsidRPr="006B012C" w:rsidRDefault="009B33CE" w:rsidP="009B33CE">
      <w:pPr>
        <w:pStyle w:val="a6"/>
        <w:numPr>
          <w:ilvl w:val="0"/>
          <w:numId w:val="37"/>
        </w:numPr>
        <w:shd w:val="clear" w:color="auto" w:fill="FFFFFF"/>
        <w:spacing w:after="0" w:line="240" w:lineRule="auto"/>
        <w:ind w:left="709"/>
        <w:jc w:val="both"/>
        <w:rPr>
          <w:rFonts w:ascii="Times New Roman" w:hAnsi="Times New Roman" w:cs="Times New Roman"/>
          <w:color w:val="000000"/>
          <w:sz w:val="24"/>
          <w:szCs w:val="24"/>
        </w:rPr>
      </w:pPr>
      <w:r w:rsidRPr="006B012C">
        <w:rPr>
          <w:rFonts w:ascii="Times New Roman" w:hAnsi="Times New Roman" w:cs="Times New Roman"/>
          <w:sz w:val="24"/>
          <w:szCs w:val="24"/>
        </w:rPr>
        <w:t xml:space="preserve">Планируемая деятельность по повышению профессионального уровня на следующий </w:t>
      </w:r>
      <w:proofErr w:type="spellStart"/>
      <w:r w:rsidRPr="006B012C">
        <w:rPr>
          <w:rFonts w:ascii="Times New Roman" w:hAnsi="Times New Roman" w:cs="Times New Roman"/>
          <w:sz w:val="24"/>
          <w:szCs w:val="24"/>
        </w:rPr>
        <w:t>межаттестационный</w:t>
      </w:r>
      <w:proofErr w:type="spellEnd"/>
      <w:r w:rsidRPr="006B012C">
        <w:rPr>
          <w:rFonts w:ascii="Times New Roman" w:hAnsi="Times New Roman" w:cs="Times New Roman"/>
          <w:sz w:val="24"/>
          <w:szCs w:val="24"/>
        </w:rPr>
        <w:t xml:space="preserve"> период</w:t>
      </w:r>
    </w:p>
    <w:p w14:paraId="1355932F" w14:textId="77777777" w:rsidR="009B33CE" w:rsidRPr="006B012C" w:rsidRDefault="009B33CE" w:rsidP="009B33CE">
      <w:pPr>
        <w:spacing w:after="0" w:line="240" w:lineRule="auto"/>
        <w:jc w:val="both"/>
        <w:rPr>
          <w:rFonts w:ascii="Times New Roman" w:hAnsi="Times New Roman" w:cs="Times New Roman"/>
          <w:sz w:val="24"/>
          <w:szCs w:val="24"/>
        </w:rPr>
      </w:pPr>
    </w:p>
    <w:p w14:paraId="54FC3090" w14:textId="77777777" w:rsidR="009B33CE" w:rsidRPr="006B012C" w:rsidRDefault="009B33CE" w:rsidP="009B33CE">
      <w:pPr>
        <w:shd w:val="clear" w:color="auto" w:fill="FFFFFF"/>
        <w:spacing w:after="0" w:line="240" w:lineRule="auto"/>
        <w:rPr>
          <w:rFonts w:ascii="Times New Roman" w:hAnsi="Times New Roman" w:cs="Times New Roman"/>
          <w:color w:val="000000"/>
          <w:sz w:val="24"/>
          <w:szCs w:val="24"/>
        </w:rPr>
      </w:pPr>
    </w:p>
    <w:p w14:paraId="69DFF0E2" w14:textId="77777777" w:rsidR="009B33CE" w:rsidRPr="006B012C" w:rsidRDefault="009B33CE" w:rsidP="009B33CE">
      <w:pPr>
        <w:shd w:val="clear" w:color="auto" w:fill="FFFFFF"/>
        <w:spacing w:after="0" w:line="240" w:lineRule="auto"/>
        <w:rPr>
          <w:rFonts w:ascii="Times New Roman" w:hAnsi="Times New Roman" w:cs="Times New Roman"/>
          <w:color w:val="000000"/>
          <w:sz w:val="24"/>
          <w:szCs w:val="24"/>
        </w:rPr>
      </w:pPr>
    </w:p>
    <w:p w14:paraId="4F28EF82" w14:textId="77777777" w:rsidR="009B33CE" w:rsidRPr="006B012C" w:rsidRDefault="009B33CE" w:rsidP="009B33CE">
      <w:pPr>
        <w:shd w:val="clear" w:color="auto" w:fill="FFFFFF"/>
        <w:spacing w:after="0" w:line="240" w:lineRule="auto"/>
        <w:rPr>
          <w:rFonts w:ascii="Times New Roman" w:hAnsi="Times New Roman" w:cs="Times New Roman"/>
          <w:color w:val="000000"/>
          <w:sz w:val="24"/>
          <w:szCs w:val="24"/>
        </w:rPr>
      </w:pPr>
    </w:p>
    <w:p w14:paraId="70792D28" w14:textId="77777777" w:rsidR="009B33CE" w:rsidRPr="006B012C" w:rsidRDefault="009B33CE" w:rsidP="009B33CE">
      <w:pPr>
        <w:shd w:val="clear" w:color="auto" w:fill="FFFFFF"/>
        <w:spacing w:after="0" w:line="240" w:lineRule="auto"/>
        <w:rPr>
          <w:rFonts w:ascii="Times New Roman" w:hAnsi="Times New Roman" w:cs="Times New Roman"/>
          <w:color w:val="000000"/>
          <w:sz w:val="24"/>
          <w:szCs w:val="24"/>
        </w:rPr>
      </w:pPr>
    </w:p>
    <w:p w14:paraId="73C65D0D" w14:textId="77777777" w:rsidR="009B33CE" w:rsidRPr="006B012C" w:rsidRDefault="009B33CE" w:rsidP="009B33CE">
      <w:pPr>
        <w:shd w:val="clear" w:color="auto" w:fill="FFFFFF"/>
        <w:spacing w:after="0" w:line="240" w:lineRule="auto"/>
        <w:rPr>
          <w:rFonts w:ascii="Times New Roman" w:hAnsi="Times New Roman" w:cs="Times New Roman"/>
          <w:color w:val="000000"/>
          <w:sz w:val="24"/>
          <w:szCs w:val="24"/>
        </w:rPr>
      </w:pPr>
    </w:p>
    <w:p w14:paraId="1BECAFF0" w14:textId="77777777" w:rsidR="009B33CE" w:rsidRPr="006B012C" w:rsidRDefault="009B33CE" w:rsidP="009B33CE">
      <w:pPr>
        <w:shd w:val="clear" w:color="auto" w:fill="FFFFFF"/>
        <w:spacing w:after="0" w:line="240" w:lineRule="auto"/>
        <w:rPr>
          <w:rFonts w:ascii="Times New Roman" w:hAnsi="Times New Roman" w:cs="Times New Roman"/>
          <w:color w:val="000000"/>
          <w:sz w:val="24"/>
          <w:szCs w:val="24"/>
        </w:rPr>
      </w:pPr>
    </w:p>
    <w:p w14:paraId="62265989" w14:textId="77777777" w:rsidR="009B33CE" w:rsidRPr="006B012C" w:rsidRDefault="009B33CE" w:rsidP="009B33CE">
      <w:pPr>
        <w:shd w:val="clear" w:color="auto" w:fill="FFFFFF"/>
        <w:spacing w:after="0" w:line="240" w:lineRule="auto"/>
        <w:rPr>
          <w:rFonts w:ascii="Times New Roman" w:hAnsi="Times New Roman" w:cs="Times New Roman"/>
          <w:color w:val="000000"/>
          <w:sz w:val="24"/>
          <w:szCs w:val="24"/>
        </w:rPr>
      </w:pPr>
    </w:p>
    <w:p w14:paraId="7445C451" w14:textId="77777777" w:rsidR="009B33CE" w:rsidRPr="006B012C" w:rsidRDefault="009B33CE" w:rsidP="009B33CE">
      <w:pPr>
        <w:shd w:val="clear" w:color="auto" w:fill="FFFFFF"/>
        <w:spacing w:after="0" w:line="240" w:lineRule="auto"/>
        <w:rPr>
          <w:rFonts w:ascii="Times New Roman" w:hAnsi="Times New Roman" w:cs="Times New Roman"/>
          <w:color w:val="000000"/>
          <w:sz w:val="24"/>
          <w:szCs w:val="24"/>
        </w:rPr>
      </w:pPr>
    </w:p>
    <w:p w14:paraId="338958AE" w14:textId="77777777" w:rsidR="009B33CE" w:rsidRPr="006B012C" w:rsidRDefault="009B33CE" w:rsidP="009B33CE">
      <w:pPr>
        <w:shd w:val="clear" w:color="auto" w:fill="FFFFFF"/>
        <w:spacing w:after="0" w:line="240" w:lineRule="auto"/>
        <w:rPr>
          <w:rFonts w:ascii="Times New Roman" w:hAnsi="Times New Roman" w:cs="Times New Roman"/>
          <w:color w:val="000000"/>
          <w:sz w:val="24"/>
          <w:szCs w:val="24"/>
        </w:rPr>
      </w:pPr>
    </w:p>
    <w:p w14:paraId="371BCB6D" w14:textId="77777777" w:rsidR="009B33CE" w:rsidRPr="006B012C" w:rsidRDefault="009B33CE" w:rsidP="009B33CE">
      <w:pPr>
        <w:shd w:val="clear" w:color="auto" w:fill="FFFFFF"/>
        <w:spacing w:after="0" w:line="240" w:lineRule="auto"/>
        <w:rPr>
          <w:rFonts w:ascii="Times New Roman" w:hAnsi="Times New Roman" w:cs="Times New Roman"/>
          <w:color w:val="000000"/>
          <w:sz w:val="24"/>
          <w:szCs w:val="24"/>
        </w:rPr>
      </w:pPr>
    </w:p>
    <w:p w14:paraId="4057E1A0" w14:textId="77777777" w:rsidR="009B33CE" w:rsidRPr="006B012C" w:rsidRDefault="009B33CE" w:rsidP="009B33CE">
      <w:pPr>
        <w:shd w:val="clear" w:color="auto" w:fill="FFFFFF"/>
        <w:spacing w:after="0" w:line="240" w:lineRule="auto"/>
        <w:rPr>
          <w:rFonts w:ascii="Times New Roman" w:hAnsi="Times New Roman" w:cs="Times New Roman"/>
          <w:color w:val="000000"/>
          <w:sz w:val="24"/>
          <w:szCs w:val="24"/>
        </w:rPr>
      </w:pPr>
    </w:p>
    <w:p w14:paraId="0677867A" w14:textId="77777777" w:rsidR="009B33CE" w:rsidRPr="006B012C" w:rsidRDefault="009B33CE" w:rsidP="009B33CE">
      <w:pPr>
        <w:shd w:val="clear" w:color="auto" w:fill="FFFFFF"/>
        <w:spacing w:after="0" w:line="240" w:lineRule="auto"/>
        <w:rPr>
          <w:rFonts w:ascii="Times New Roman" w:hAnsi="Times New Roman" w:cs="Times New Roman"/>
          <w:color w:val="000000"/>
          <w:sz w:val="24"/>
          <w:szCs w:val="24"/>
        </w:rPr>
      </w:pPr>
    </w:p>
    <w:p w14:paraId="326EB782" w14:textId="77777777" w:rsidR="009B33CE" w:rsidRPr="006B012C" w:rsidRDefault="009B33CE" w:rsidP="009B33CE">
      <w:pPr>
        <w:shd w:val="clear" w:color="auto" w:fill="FFFFFF"/>
        <w:spacing w:after="0" w:line="240" w:lineRule="auto"/>
        <w:rPr>
          <w:rFonts w:ascii="Times New Roman" w:hAnsi="Times New Roman" w:cs="Times New Roman"/>
          <w:color w:val="000000"/>
          <w:sz w:val="24"/>
          <w:szCs w:val="24"/>
        </w:rPr>
      </w:pPr>
    </w:p>
    <w:p w14:paraId="5C82D11D" w14:textId="77777777" w:rsidR="009B33CE" w:rsidRPr="006B012C" w:rsidRDefault="009B33CE" w:rsidP="009B33CE">
      <w:pPr>
        <w:shd w:val="clear" w:color="auto" w:fill="FFFFFF"/>
        <w:spacing w:after="0" w:line="240" w:lineRule="auto"/>
        <w:rPr>
          <w:rFonts w:ascii="Times New Roman" w:hAnsi="Times New Roman" w:cs="Times New Roman"/>
          <w:color w:val="000000"/>
          <w:sz w:val="24"/>
          <w:szCs w:val="24"/>
        </w:rPr>
      </w:pPr>
    </w:p>
    <w:p w14:paraId="219D2C0A" w14:textId="77777777" w:rsidR="009B33CE" w:rsidRPr="006B012C" w:rsidRDefault="009B33CE" w:rsidP="009B33CE">
      <w:pPr>
        <w:shd w:val="clear" w:color="auto" w:fill="FFFFFF"/>
        <w:spacing w:after="0" w:line="240" w:lineRule="auto"/>
        <w:rPr>
          <w:rFonts w:ascii="Times New Roman" w:hAnsi="Times New Roman" w:cs="Times New Roman"/>
          <w:color w:val="000000"/>
          <w:sz w:val="24"/>
          <w:szCs w:val="24"/>
        </w:rPr>
      </w:pPr>
    </w:p>
    <w:p w14:paraId="25AF41B1" w14:textId="77777777" w:rsidR="009B33CE" w:rsidRPr="006B012C" w:rsidRDefault="009B33CE" w:rsidP="009B33CE">
      <w:pPr>
        <w:shd w:val="clear" w:color="auto" w:fill="FFFFFF"/>
        <w:spacing w:after="0" w:line="240" w:lineRule="auto"/>
        <w:rPr>
          <w:rFonts w:ascii="Times New Roman" w:hAnsi="Times New Roman" w:cs="Times New Roman"/>
          <w:color w:val="000000"/>
          <w:sz w:val="24"/>
          <w:szCs w:val="24"/>
        </w:rPr>
      </w:pPr>
    </w:p>
    <w:p w14:paraId="4F77F6C5" w14:textId="77777777" w:rsidR="009B33CE" w:rsidRPr="006B012C" w:rsidRDefault="009B33CE" w:rsidP="009B33CE">
      <w:pPr>
        <w:shd w:val="clear" w:color="auto" w:fill="FFFFFF"/>
        <w:spacing w:after="0" w:line="240" w:lineRule="auto"/>
        <w:rPr>
          <w:rFonts w:ascii="Times New Roman" w:hAnsi="Times New Roman" w:cs="Times New Roman"/>
          <w:color w:val="000000"/>
          <w:sz w:val="24"/>
          <w:szCs w:val="24"/>
        </w:rPr>
      </w:pPr>
    </w:p>
    <w:p w14:paraId="4842CABE" w14:textId="77777777" w:rsidR="009B33CE" w:rsidRPr="006B012C" w:rsidRDefault="009B33CE" w:rsidP="009B33CE">
      <w:pPr>
        <w:shd w:val="clear" w:color="auto" w:fill="FFFFFF"/>
        <w:spacing w:after="0" w:line="240" w:lineRule="auto"/>
        <w:rPr>
          <w:rFonts w:ascii="Times New Roman" w:hAnsi="Times New Roman" w:cs="Times New Roman"/>
          <w:color w:val="000000"/>
          <w:sz w:val="24"/>
          <w:szCs w:val="24"/>
        </w:rPr>
      </w:pPr>
    </w:p>
    <w:p w14:paraId="4568B96F" w14:textId="77777777" w:rsidR="009B33CE" w:rsidRPr="006B012C" w:rsidRDefault="009B33CE" w:rsidP="009B33CE">
      <w:pPr>
        <w:shd w:val="clear" w:color="auto" w:fill="FFFFFF"/>
        <w:spacing w:after="0" w:line="240" w:lineRule="auto"/>
        <w:rPr>
          <w:rFonts w:ascii="Times New Roman" w:hAnsi="Times New Roman" w:cs="Times New Roman"/>
          <w:color w:val="000000"/>
          <w:sz w:val="24"/>
          <w:szCs w:val="24"/>
        </w:rPr>
      </w:pPr>
    </w:p>
    <w:p w14:paraId="5D9EAC11" w14:textId="77777777" w:rsidR="009B33CE" w:rsidRPr="006B012C" w:rsidRDefault="009B33CE" w:rsidP="009B33CE">
      <w:pPr>
        <w:shd w:val="clear" w:color="auto" w:fill="FFFFFF"/>
        <w:spacing w:after="0" w:line="240" w:lineRule="auto"/>
        <w:rPr>
          <w:rFonts w:ascii="Times New Roman" w:hAnsi="Times New Roman" w:cs="Times New Roman"/>
          <w:color w:val="000000"/>
          <w:sz w:val="24"/>
          <w:szCs w:val="24"/>
        </w:rPr>
      </w:pPr>
    </w:p>
    <w:p w14:paraId="2B3BF2BA" w14:textId="77777777" w:rsidR="009B33CE" w:rsidRPr="006B012C" w:rsidRDefault="009B33CE" w:rsidP="009B33CE">
      <w:pPr>
        <w:shd w:val="clear" w:color="auto" w:fill="FFFFFF"/>
        <w:spacing w:after="0" w:line="240" w:lineRule="auto"/>
        <w:rPr>
          <w:rFonts w:ascii="Times New Roman" w:hAnsi="Times New Roman" w:cs="Times New Roman"/>
          <w:color w:val="000000"/>
          <w:sz w:val="24"/>
          <w:szCs w:val="24"/>
        </w:rPr>
      </w:pPr>
    </w:p>
    <w:p w14:paraId="35DB8849" w14:textId="77777777" w:rsidR="009B33CE" w:rsidRPr="006B012C" w:rsidRDefault="009B33CE" w:rsidP="009B33CE">
      <w:pPr>
        <w:shd w:val="clear" w:color="auto" w:fill="FFFFFF"/>
        <w:spacing w:after="0" w:line="240" w:lineRule="auto"/>
        <w:rPr>
          <w:rFonts w:ascii="Times New Roman" w:hAnsi="Times New Roman" w:cs="Times New Roman"/>
          <w:color w:val="000000"/>
          <w:sz w:val="24"/>
          <w:szCs w:val="24"/>
        </w:rPr>
      </w:pPr>
    </w:p>
    <w:p w14:paraId="420833A2" w14:textId="77777777" w:rsidR="009B33CE" w:rsidRPr="006B012C" w:rsidRDefault="009B33CE" w:rsidP="009B33CE">
      <w:pPr>
        <w:shd w:val="clear" w:color="auto" w:fill="FFFFFF"/>
        <w:spacing w:after="0" w:line="240" w:lineRule="auto"/>
        <w:rPr>
          <w:rFonts w:ascii="Times New Roman" w:hAnsi="Times New Roman" w:cs="Times New Roman"/>
          <w:color w:val="000000"/>
          <w:sz w:val="24"/>
          <w:szCs w:val="24"/>
        </w:rPr>
      </w:pPr>
    </w:p>
    <w:p w14:paraId="4FB1A2E5" w14:textId="77777777" w:rsidR="009B33CE" w:rsidRPr="006B012C" w:rsidRDefault="009B33CE" w:rsidP="009B33CE">
      <w:pPr>
        <w:shd w:val="clear" w:color="auto" w:fill="FFFFFF"/>
        <w:spacing w:after="0" w:line="240" w:lineRule="auto"/>
        <w:rPr>
          <w:rFonts w:ascii="Times New Roman" w:hAnsi="Times New Roman" w:cs="Times New Roman"/>
          <w:color w:val="000000"/>
          <w:sz w:val="24"/>
          <w:szCs w:val="24"/>
        </w:rPr>
      </w:pPr>
    </w:p>
    <w:p w14:paraId="6CC30B3F" w14:textId="77777777" w:rsidR="009B33CE" w:rsidRPr="006B012C" w:rsidRDefault="009B33CE" w:rsidP="009B33CE">
      <w:pPr>
        <w:shd w:val="clear" w:color="auto" w:fill="FFFFFF"/>
        <w:spacing w:after="0" w:line="240" w:lineRule="auto"/>
        <w:rPr>
          <w:rFonts w:ascii="Times New Roman" w:hAnsi="Times New Roman" w:cs="Times New Roman"/>
          <w:color w:val="000000"/>
          <w:sz w:val="24"/>
          <w:szCs w:val="24"/>
        </w:rPr>
      </w:pPr>
    </w:p>
    <w:p w14:paraId="11936AD9" w14:textId="77777777" w:rsidR="009B33CE" w:rsidRPr="006B012C" w:rsidRDefault="009B33CE" w:rsidP="009B33CE">
      <w:pPr>
        <w:shd w:val="clear" w:color="auto" w:fill="FFFFFF"/>
        <w:spacing w:after="0" w:line="240" w:lineRule="auto"/>
        <w:rPr>
          <w:rFonts w:ascii="Times New Roman" w:hAnsi="Times New Roman" w:cs="Times New Roman"/>
          <w:color w:val="000000"/>
          <w:sz w:val="24"/>
          <w:szCs w:val="24"/>
        </w:rPr>
      </w:pPr>
    </w:p>
    <w:p w14:paraId="5F76BD27" w14:textId="77777777" w:rsidR="009B33CE" w:rsidRPr="006B012C" w:rsidRDefault="009B33CE" w:rsidP="009B33CE">
      <w:pPr>
        <w:shd w:val="clear" w:color="auto" w:fill="FFFFFF"/>
        <w:spacing w:after="0" w:line="240" w:lineRule="auto"/>
        <w:rPr>
          <w:rFonts w:ascii="Times New Roman" w:hAnsi="Times New Roman" w:cs="Times New Roman"/>
          <w:color w:val="000000"/>
          <w:sz w:val="24"/>
          <w:szCs w:val="24"/>
        </w:rPr>
      </w:pPr>
    </w:p>
    <w:p w14:paraId="69437574" w14:textId="77777777" w:rsidR="009B33CE" w:rsidRPr="006B012C" w:rsidRDefault="009B33CE" w:rsidP="009B33CE">
      <w:pPr>
        <w:shd w:val="clear" w:color="auto" w:fill="FFFFFF"/>
        <w:spacing w:after="0" w:line="240" w:lineRule="auto"/>
        <w:rPr>
          <w:rFonts w:ascii="Times New Roman" w:hAnsi="Times New Roman" w:cs="Times New Roman"/>
          <w:color w:val="000000"/>
          <w:sz w:val="24"/>
          <w:szCs w:val="24"/>
        </w:rPr>
      </w:pPr>
    </w:p>
    <w:p w14:paraId="5BFDDFBF" w14:textId="77777777" w:rsidR="009B33CE" w:rsidRPr="006B012C" w:rsidRDefault="009B33CE" w:rsidP="009B33CE">
      <w:pPr>
        <w:shd w:val="clear" w:color="auto" w:fill="FFFFFF"/>
        <w:spacing w:after="0" w:line="240" w:lineRule="auto"/>
        <w:rPr>
          <w:rFonts w:ascii="Times New Roman" w:hAnsi="Times New Roman" w:cs="Times New Roman"/>
          <w:color w:val="000000"/>
          <w:sz w:val="24"/>
          <w:szCs w:val="24"/>
        </w:rPr>
      </w:pPr>
    </w:p>
    <w:p w14:paraId="357D7ED9" w14:textId="77777777" w:rsidR="009B33CE" w:rsidRPr="006B012C" w:rsidRDefault="009B33CE" w:rsidP="009B33CE">
      <w:pPr>
        <w:shd w:val="clear" w:color="auto" w:fill="FFFFFF"/>
        <w:spacing w:after="0" w:line="240" w:lineRule="auto"/>
        <w:rPr>
          <w:rFonts w:ascii="Times New Roman" w:hAnsi="Times New Roman" w:cs="Times New Roman"/>
          <w:color w:val="000000"/>
          <w:sz w:val="24"/>
          <w:szCs w:val="24"/>
        </w:rPr>
      </w:pPr>
    </w:p>
    <w:p w14:paraId="2A782A38" w14:textId="77777777" w:rsidR="009B33CE" w:rsidRPr="006B012C" w:rsidRDefault="009B33CE" w:rsidP="009B33CE">
      <w:pPr>
        <w:shd w:val="clear" w:color="auto" w:fill="FFFFFF"/>
        <w:spacing w:after="0" w:line="240" w:lineRule="auto"/>
        <w:rPr>
          <w:rFonts w:ascii="Times New Roman" w:hAnsi="Times New Roman" w:cs="Times New Roman"/>
          <w:color w:val="000000"/>
          <w:sz w:val="24"/>
          <w:szCs w:val="24"/>
        </w:rPr>
      </w:pPr>
    </w:p>
    <w:p w14:paraId="5EF86296" w14:textId="77777777" w:rsidR="009B33CE" w:rsidRPr="006B012C" w:rsidRDefault="009B33CE" w:rsidP="009B33CE">
      <w:pPr>
        <w:shd w:val="clear" w:color="auto" w:fill="FFFFFF"/>
        <w:spacing w:after="0" w:line="240" w:lineRule="auto"/>
        <w:rPr>
          <w:rFonts w:ascii="Times New Roman" w:hAnsi="Times New Roman" w:cs="Times New Roman"/>
          <w:color w:val="000000"/>
          <w:sz w:val="24"/>
          <w:szCs w:val="24"/>
        </w:rPr>
      </w:pPr>
    </w:p>
    <w:p w14:paraId="79EAEFD4" w14:textId="77777777" w:rsidR="009B33CE" w:rsidRPr="006B012C" w:rsidRDefault="009B33CE" w:rsidP="009B33CE">
      <w:pPr>
        <w:shd w:val="clear" w:color="auto" w:fill="FFFFFF"/>
        <w:spacing w:after="0" w:line="240" w:lineRule="auto"/>
        <w:rPr>
          <w:rFonts w:ascii="Times New Roman" w:hAnsi="Times New Roman" w:cs="Times New Roman"/>
          <w:color w:val="000000"/>
          <w:sz w:val="24"/>
          <w:szCs w:val="24"/>
        </w:rPr>
      </w:pPr>
    </w:p>
    <w:p w14:paraId="44FF81F7" w14:textId="77777777" w:rsidR="009B33CE" w:rsidRPr="006B012C" w:rsidRDefault="009B33CE" w:rsidP="009B33CE">
      <w:pPr>
        <w:shd w:val="clear" w:color="auto" w:fill="FFFFFF"/>
        <w:spacing w:after="0" w:line="240" w:lineRule="auto"/>
        <w:rPr>
          <w:rFonts w:ascii="Times New Roman" w:hAnsi="Times New Roman" w:cs="Times New Roman"/>
          <w:color w:val="000000"/>
          <w:sz w:val="24"/>
          <w:szCs w:val="24"/>
        </w:rPr>
      </w:pPr>
    </w:p>
    <w:p w14:paraId="54EF22AC" w14:textId="77777777" w:rsidR="009B33CE" w:rsidRDefault="009B33CE" w:rsidP="009B33CE">
      <w:pPr>
        <w:pStyle w:val="a6"/>
        <w:numPr>
          <w:ilvl w:val="1"/>
          <w:numId w:val="6"/>
        </w:numPr>
        <w:shd w:val="clear" w:color="auto" w:fill="FFFFFF"/>
        <w:tabs>
          <w:tab w:val="clear" w:pos="1440"/>
        </w:tabs>
        <w:spacing w:after="0" w:line="240" w:lineRule="auto"/>
        <w:ind w:left="0" w:firstLine="0"/>
        <w:jc w:val="center"/>
        <w:rPr>
          <w:rFonts w:ascii="Times New Roman" w:hAnsi="Times New Roman" w:cs="Times New Roman"/>
          <w:b/>
          <w:color w:val="000000"/>
          <w:sz w:val="24"/>
          <w:szCs w:val="24"/>
        </w:rPr>
      </w:pPr>
    </w:p>
    <w:p w14:paraId="75120F4D" w14:textId="77777777" w:rsidR="009B33CE" w:rsidRDefault="009B33CE" w:rsidP="009B33CE">
      <w:pPr>
        <w:pStyle w:val="a6"/>
        <w:numPr>
          <w:ilvl w:val="1"/>
          <w:numId w:val="6"/>
        </w:numPr>
        <w:shd w:val="clear" w:color="auto" w:fill="FFFFFF"/>
        <w:tabs>
          <w:tab w:val="clear" w:pos="1440"/>
        </w:tabs>
        <w:spacing w:after="0" w:line="240" w:lineRule="auto"/>
        <w:ind w:left="0" w:firstLine="0"/>
        <w:jc w:val="center"/>
        <w:rPr>
          <w:rFonts w:ascii="Times New Roman" w:hAnsi="Times New Roman" w:cs="Times New Roman"/>
          <w:b/>
          <w:color w:val="000000"/>
          <w:sz w:val="24"/>
          <w:szCs w:val="24"/>
        </w:rPr>
      </w:pPr>
    </w:p>
    <w:p w14:paraId="1929B494" w14:textId="77777777" w:rsidR="009B33CE" w:rsidRPr="006B012C" w:rsidRDefault="009B33CE" w:rsidP="009B33CE">
      <w:pPr>
        <w:pStyle w:val="a6"/>
        <w:numPr>
          <w:ilvl w:val="1"/>
          <w:numId w:val="6"/>
        </w:numPr>
        <w:shd w:val="clear" w:color="auto" w:fill="FFFFFF"/>
        <w:tabs>
          <w:tab w:val="clear" w:pos="1440"/>
        </w:tabs>
        <w:spacing w:after="0" w:line="240" w:lineRule="auto"/>
        <w:ind w:left="0" w:firstLine="0"/>
        <w:jc w:val="center"/>
        <w:rPr>
          <w:rFonts w:ascii="Times New Roman" w:hAnsi="Times New Roman" w:cs="Times New Roman"/>
          <w:b/>
          <w:color w:val="000000"/>
          <w:sz w:val="24"/>
          <w:szCs w:val="24"/>
        </w:rPr>
      </w:pPr>
      <w:r w:rsidRPr="006B012C">
        <w:rPr>
          <w:rFonts w:ascii="Times New Roman" w:hAnsi="Times New Roman" w:cs="Times New Roman"/>
          <w:b/>
          <w:color w:val="000000"/>
          <w:sz w:val="24"/>
          <w:szCs w:val="24"/>
        </w:rPr>
        <w:t>Пояснительная записка</w:t>
      </w:r>
    </w:p>
    <w:p w14:paraId="70014F0E" w14:textId="77777777" w:rsidR="009B33CE" w:rsidRPr="006B012C" w:rsidRDefault="009B33CE" w:rsidP="009B33CE">
      <w:pPr>
        <w:pStyle w:val="a6"/>
        <w:shd w:val="clear" w:color="auto" w:fill="FFFFFF"/>
        <w:spacing w:after="0" w:line="240" w:lineRule="auto"/>
        <w:ind w:left="1440"/>
        <w:rPr>
          <w:rFonts w:ascii="Times New Roman" w:hAnsi="Times New Roman" w:cs="Times New Roman"/>
          <w:b/>
          <w:color w:val="000000"/>
          <w:sz w:val="24"/>
          <w:szCs w:val="24"/>
        </w:rPr>
      </w:pPr>
    </w:p>
    <w:p w14:paraId="7D42BC40" w14:textId="77777777" w:rsidR="009B33CE" w:rsidRPr="006B012C" w:rsidRDefault="009B33CE" w:rsidP="009B33CE">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6B012C">
        <w:rPr>
          <w:rFonts w:ascii="Times New Roman" w:eastAsia="Times New Roman" w:hAnsi="Times New Roman" w:cs="Times New Roman"/>
          <w:color w:val="000000"/>
          <w:sz w:val="24"/>
          <w:szCs w:val="24"/>
        </w:rPr>
        <w:t>Новые социально-экономические условия, складывающиеся в России, вызывают необходимость поиска эффективных способов деятельности образовательной системы при решении новых задач. Стратегические направления развития образования зафиксированы в концепции модернизации образования. Важнейшим условием реализации концепции является достижение профессиональной компетентности всеми субъектами образования. Данный приоритет является ключевым, так как профессиональная компетентность учителя является решающим фактором обеспечения качества результата образования, что в свою очередь влияет на качественные изменения состояния общества. Следовательно, современный педагог должен иметь представление о многообразии подходов к организации образовательного процесса. Учитель должен владеть технологией мониторинга, позволяющей отслеживать эффективность осваиваемых подходов в образовательном процессе. Кроме того, меняется традиционное отношение к учителю как к транслятору знаний; к процессу учения как обезличенной, механической передаче знаний.</w:t>
      </w:r>
    </w:p>
    <w:p w14:paraId="043CE04F" w14:textId="77777777" w:rsidR="009B33CE" w:rsidRPr="006B012C" w:rsidRDefault="009B33CE" w:rsidP="009B33CE">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6B012C">
        <w:rPr>
          <w:rFonts w:ascii="Times New Roman" w:eastAsia="Times New Roman" w:hAnsi="Times New Roman" w:cs="Times New Roman"/>
          <w:color w:val="000000"/>
          <w:sz w:val="24"/>
          <w:szCs w:val="24"/>
        </w:rPr>
        <w:t xml:space="preserve">Направлениями оптимизации и </w:t>
      </w:r>
      <w:proofErr w:type="spellStart"/>
      <w:r w:rsidRPr="006B012C">
        <w:rPr>
          <w:rFonts w:ascii="Times New Roman" w:eastAsia="Times New Roman" w:hAnsi="Times New Roman" w:cs="Times New Roman"/>
          <w:color w:val="000000"/>
          <w:sz w:val="24"/>
          <w:szCs w:val="24"/>
        </w:rPr>
        <w:t>гуманизации</w:t>
      </w:r>
      <w:proofErr w:type="spellEnd"/>
      <w:r w:rsidRPr="006B012C">
        <w:rPr>
          <w:rFonts w:ascii="Times New Roman" w:eastAsia="Times New Roman" w:hAnsi="Times New Roman" w:cs="Times New Roman"/>
          <w:color w:val="000000"/>
          <w:sz w:val="24"/>
          <w:szCs w:val="24"/>
        </w:rPr>
        <w:t xml:space="preserve"> отечественной системы образования являются актуализация традиционных, адаптация известных, открытие инновационных обучающих технологий. Эти процессы закономерно потребуют от учителя овладения особой профессиональной технологией педагогического взаимодействия, постоянной потребности к профессиональному и личностному росту. Одним их средств реализации данного направления является аттестация педагогических работников, цель которой – стимулирование роста квалификации, профессионализма и продуктивности (результативности) педагогического труда, развитие творческой инициативы как условий, способствующих развитию качества образования. </w:t>
      </w:r>
    </w:p>
    <w:p w14:paraId="2E75F052" w14:textId="77777777" w:rsidR="009B33CE" w:rsidRPr="006B012C" w:rsidRDefault="009B33CE" w:rsidP="009B33CE">
      <w:pPr>
        <w:spacing w:after="0" w:line="240" w:lineRule="auto"/>
        <w:jc w:val="both"/>
        <w:rPr>
          <w:rFonts w:ascii="Times New Roman" w:hAnsi="Times New Roman" w:cs="Times New Roman"/>
          <w:sz w:val="24"/>
          <w:szCs w:val="24"/>
        </w:rPr>
      </w:pPr>
    </w:p>
    <w:p w14:paraId="7D914769" w14:textId="77777777" w:rsidR="009B33CE" w:rsidRPr="006B012C" w:rsidRDefault="009B33CE" w:rsidP="009B33CE">
      <w:pPr>
        <w:pStyle w:val="a6"/>
        <w:numPr>
          <w:ilvl w:val="1"/>
          <w:numId w:val="6"/>
        </w:numPr>
        <w:shd w:val="clear" w:color="auto" w:fill="FFFFFF"/>
        <w:tabs>
          <w:tab w:val="clear" w:pos="1440"/>
        </w:tabs>
        <w:spacing w:after="0" w:line="240" w:lineRule="auto"/>
        <w:ind w:left="0" w:firstLine="0"/>
        <w:jc w:val="center"/>
        <w:rPr>
          <w:rFonts w:ascii="Times New Roman" w:hAnsi="Times New Roman" w:cs="Times New Roman"/>
          <w:b/>
          <w:color w:val="000000"/>
          <w:sz w:val="24"/>
          <w:szCs w:val="24"/>
        </w:rPr>
      </w:pPr>
      <w:r w:rsidRPr="006B012C">
        <w:rPr>
          <w:rFonts w:ascii="Times New Roman" w:hAnsi="Times New Roman" w:cs="Times New Roman"/>
          <w:b/>
          <w:color w:val="000000"/>
          <w:sz w:val="24"/>
          <w:szCs w:val="24"/>
        </w:rPr>
        <w:t xml:space="preserve">Программа профессионального развития педагога в </w:t>
      </w:r>
      <w:proofErr w:type="spellStart"/>
      <w:r w:rsidRPr="006B012C">
        <w:rPr>
          <w:rFonts w:ascii="Times New Roman" w:hAnsi="Times New Roman" w:cs="Times New Roman"/>
          <w:b/>
          <w:color w:val="000000"/>
          <w:sz w:val="24"/>
          <w:szCs w:val="24"/>
        </w:rPr>
        <w:t>межаттестационный</w:t>
      </w:r>
      <w:proofErr w:type="spellEnd"/>
      <w:r w:rsidRPr="006B012C">
        <w:rPr>
          <w:rFonts w:ascii="Times New Roman" w:hAnsi="Times New Roman" w:cs="Times New Roman"/>
          <w:b/>
          <w:color w:val="000000"/>
          <w:sz w:val="24"/>
          <w:szCs w:val="24"/>
        </w:rPr>
        <w:t xml:space="preserve"> период</w:t>
      </w:r>
    </w:p>
    <w:p w14:paraId="496D8E3D" w14:textId="77777777" w:rsidR="009B33CE" w:rsidRPr="006B012C" w:rsidRDefault="009B33CE" w:rsidP="009B33CE">
      <w:pPr>
        <w:pStyle w:val="a6"/>
        <w:shd w:val="clear" w:color="auto" w:fill="FFFFFF"/>
        <w:spacing w:after="0" w:line="240" w:lineRule="auto"/>
        <w:ind w:left="1440"/>
        <w:rPr>
          <w:rFonts w:ascii="Times New Roman" w:hAnsi="Times New Roman" w:cs="Times New Roman"/>
          <w:b/>
          <w:color w:val="000000"/>
          <w:sz w:val="24"/>
          <w:szCs w:val="24"/>
        </w:rPr>
      </w:pPr>
    </w:p>
    <w:p w14:paraId="0AF6A72F" w14:textId="77777777" w:rsidR="009B33CE" w:rsidRPr="006B012C" w:rsidRDefault="009B33CE" w:rsidP="009B33CE">
      <w:pPr>
        <w:spacing w:after="0" w:line="240" w:lineRule="auto"/>
        <w:ind w:firstLine="567"/>
        <w:jc w:val="both"/>
        <w:rPr>
          <w:rFonts w:ascii="Times New Roman" w:hAnsi="Times New Roman" w:cs="Times New Roman"/>
          <w:b/>
          <w:sz w:val="24"/>
          <w:szCs w:val="24"/>
        </w:rPr>
      </w:pPr>
      <w:r w:rsidRPr="006B012C">
        <w:rPr>
          <w:rFonts w:ascii="Times New Roman" w:hAnsi="Times New Roman" w:cs="Times New Roman"/>
          <w:sz w:val="24"/>
          <w:szCs w:val="24"/>
        </w:rPr>
        <w:t xml:space="preserve">Одной из важнейших задач реформирования системы образования является модернизация сложившейся системы оценки его качества. Ключевым условием повышения качества образования является высокий уровень профессиональной компетентности педагогических кадров. На сегодняшний день процессом, обуславливающим создание в системе непрерывного образования условий для развития индивидуального стиля профессиональной деятельности педагога, познания и освоения новых ценностей, стимулирующим творческий поиск специалистов, способствующим утверждению перспективных подходов, технологий, систем оценивания профессиональной деятельности педагога, является аттестация. В связи с тем, что аттестация педагогов осуществляется, как правило, один раз в пять лет, большую роль в оценке его профессиональной деятельности играет </w:t>
      </w:r>
      <w:proofErr w:type="spellStart"/>
      <w:r w:rsidRPr="006B012C">
        <w:rPr>
          <w:rFonts w:ascii="Times New Roman" w:hAnsi="Times New Roman" w:cs="Times New Roman"/>
          <w:b/>
          <w:sz w:val="24"/>
          <w:szCs w:val="24"/>
        </w:rPr>
        <w:t>межаттестационный</w:t>
      </w:r>
      <w:proofErr w:type="spellEnd"/>
      <w:r w:rsidRPr="006B012C">
        <w:rPr>
          <w:rFonts w:ascii="Times New Roman" w:hAnsi="Times New Roman" w:cs="Times New Roman"/>
          <w:b/>
          <w:sz w:val="24"/>
          <w:szCs w:val="24"/>
        </w:rPr>
        <w:t xml:space="preserve"> период. </w:t>
      </w:r>
    </w:p>
    <w:p w14:paraId="33787491" w14:textId="77777777" w:rsidR="009B33CE" w:rsidRPr="006B012C" w:rsidRDefault="009B33CE" w:rsidP="009B33CE">
      <w:pPr>
        <w:shd w:val="clear" w:color="auto" w:fill="FFFFFF"/>
        <w:spacing w:after="0" w:line="240" w:lineRule="auto"/>
        <w:ind w:firstLine="567"/>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На основании накопленных материалов в конце каждого учебного года проводится анализ педагогической деятельности, предполагающий соотнесение полученных результатов с раннее поставленными целями и задачами, что служит основой корректировки индивидуальной программы педагога на следующий период. Такая работа проводится систематически в конце каждого учебного года, это позволит сформировать обобщенную характеристику деятельности учителя и полученных им результатов, что и служит предметом экспертизы во время проведения аттестационных процедур.</w:t>
      </w:r>
    </w:p>
    <w:p w14:paraId="2F1CA4E3" w14:textId="77777777" w:rsidR="009B33CE" w:rsidRPr="006B012C" w:rsidRDefault="009B33CE" w:rsidP="009B33CE">
      <w:pPr>
        <w:shd w:val="clear" w:color="auto" w:fill="FFFFFF"/>
        <w:spacing w:after="0" w:line="240" w:lineRule="auto"/>
        <w:ind w:left="1440"/>
        <w:jc w:val="both"/>
        <w:rPr>
          <w:rFonts w:ascii="Times New Roman" w:hAnsi="Times New Roman" w:cs="Times New Roman"/>
          <w:b/>
          <w:color w:val="000000"/>
          <w:sz w:val="24"/>
          <w:szCs w:val="24"/>
        </w:rPr>
      </w:pPr>
    </w:p>
    <w:p w14:paraId="78EE5381" w14:textId="77777777" w:rsidR="009B33CE" w:rsidRPr="006B012C" w:rsidRDefault="009B33CE" w:rsidP="009B33CE">
      <w:pPr>
        <w:shd w:val="clear" w:color="auto" w:fill="FFFFFF"/>
        <w:spacing w:after="0" w:line="240" w:lineRule="auto"/>
        <w:jc w:val="center"/>
        <w:rPr>
          <w:rFonts w:ascii="Times New Roman" w:hAnsi="Times New Roman" w:cs="Times New Roman"/>
          <w:b/>
          <w:color w:val="000000"/>
          <w:sz w:val="24"/>
          <w:szCs w:val="24"/>
        </w:rPr>
      </w:pPr>
      <w:r w:rsidRPr="006B012C">
        <w:rPr>
          <w:rFonts w:ascii="Times New Roman" w:hAnsi="Times New Roman" w:cs="Times New Roman"/>
          <w:b/>
          <w:color w:val="000000"/>
          <w:sz w:val="24"/>
          <w:szCs w:val="24"/>
        </w:rPr>
        <w:t>Разделы программы профессионального развития</w:t>
      </w:r>
    </w:p>
    <w:p w14:paraId="6A068129" w14:textId="77777777" w:rsidR="009B33CE" w:rsidRPr="006B012C" w:rsidRDefault="009B33CE" w:rsidP="009B33CE">
      <w:pPr>
        <w:shd w:val="clear" w:color="auto" w:fill="FFFFFF"/>
        <w:spacing w:after="0" w:line="240" w:lineRule="auto"/>
        <w:ind w:left="1440"/>
        <w:jc w:val="both"/>
        <w:rPr>
          <w:rFonts w:ascii="Times New Roman" w:hAnsi="Times New Roman" w:cs="Times New Roman"/>
          <w:color w:val="000000"/>
          <w:sz w:val="24"/>
          <w:szCs w:val="24"/>
        </w:rPr>
      </w:pPr>
    </w:p>
    <w:p w14:paraId="1695E122" w14:textId="77777777" w:rsidR="009B33CE" w:rsidRPr="006B012C" w:rsidRDefault="009B33CE" w:rsidP="009B33CE">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Изучение психолого-педагогической литературы и нормативно-правовых документов;</w:t>
      </w:r>
    </w:p>
    <w:p w14:paraId="0EEA83A9" w14:textId="77777777" w:rsidR="009B33CE" w:rsidRPr="006B012C" w:rsidRDefault="009B33CE" w:rsidP="009B33CE">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Разработка программно-методического обеспечения учебно-воспитательного процесса;</w:t>
      </w:r>
    </w:p>
    <w:p w14:paraId="55C9A79C" w14:textId="77777777" w:rsidR="009B33CE" w:rsidRPr="006B012C" w:rsidRDefault="009B33CE" w:rsidP="009B33CE">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Участие в реализации программы развития образовательного учреждения; в системе методической работы;</w:t>
      </w:r>
    </w:p>
    <w:p w14:paraId="342FF4DF" w14:textId="77777777" w:rsidR="009B33CE" w:rsidRPr="006B012C" w:rsidRDefault="009B33CE" w:rsidP="009B33CE">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Обучение на курсах повышения квалификации;</w:t>
      </w:r>
    </w:p>
    <w:p w14:paraId="2ED1E9C0" w14:textId="77777777" w:rsidR="009B33CE" w:rsidRPr="006B012C" w:rsidRDefault="009B33CE" w:rsidP="009B33CE">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Участие в работе творческих, экспериментальных групп; проведение индивидуальной исследовательской, экспериментальной работы;</w:t>
      </w:r>
    </w:p>
    <w:p w14:paraId="46014351" w14:textId="77777777" w:rsidR="009B33CE" w:rsidRPr="006B012C" w:rsidRDefault="009B33CE" w:rsidP="009B33CE">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Обобщение собственного опыта педагогической деятельности (статьи, рекомендации, доклады, педагогическая мастерская, мастер-класс и т. д.)</w:t>
      </w:r>
    </w:p>
    <w:p w14:paraId="398048BA" w14:textId="77777777" w:rsidR="009B33CE" w:rsidRPr="006B012C" w:rsidRDefault="009B33CE" w:rsidP="009B33CE">
      <w:pPr>
        <w:pStyle w:val="a6"/>
        <w:shd w:val="clear" w:color="auto" w:fill="FFFFFF"/>
        <w:spacing w:after="0" w:line="240" w:lineRule="auto"/>
        <w:ind w:left="0"/>
        <w:rPr>
          <w:rFonts w:ascii="Times New Roman" w:hAnsi="Times New Roman" w:cs="Times New Roman"/>
          <w:b/>
          <w:color w:val="000000"/>
          <w:sz w:val="24"/>
          <w:szCs w:val="24"/>
        </w:rPr>
      </w:pPr>
    </w:p>
    <w:p w14:paraId="0972DA4B" w14:textId="77777777" w:rsidR="009B33CE" w:rsidRPr="006B012C" w:rsidRDefault="009B33CE" w:rsidP="009B33CE">
      <w:pPr>
        <w:shd w:val="clear" w:color="auto" w:fill="FFFFFF"/>
        <w:spacing w:after="0" w:line="240" w:lineRule="auto"/>
        <w:jc w:val="center"/>
        <w:rPr>
          <w:rFonts w:ascii="Times New Roman" w:hAnsi="Times New Roman" w:cs="Times New Roman"/>
          <w:b/>
          <w:color w:val="000000"/>
          <w:sz w:val="24"/>
          <w:szCs w:val="24"/>
        </w:rPr>
      </w:pPr>
      <w:r w:rsidRPr="006B012C">
        <w:rPr>
          <w:rFonts w:ascii="Times New Roman" w:hAnsi="Times New Roman" w:cs="Times New Roman"/>
          <w:b/>
          <w:color w:val="000000"/>
          <w:sz w:val="24"/>
          <w:szCs w:val="24"/>
        </w:rPr>
        <w:t>Формы представления результатов педагогической деятельности</w:t>
      </w:r>
    </w:p>
    <w:p w14:paraId="162D371B" w14:textId="77777777" w:rsidR="009B33CE" w:rsidRPr="006B012C" w:rsidRDefault="009B33CE" w:rsidP="009B33CE">
      <w:pPr>
        <w:shd w:val="clear" w:color="auto" w:fill="FFFFFF"/>
        <w:spacing w:after="0" w:line="240" w:lineRule="auto"/>
        <w:jc w:val="center"/>
        <w:rPr>
          <w:rFonts w:ascii="Times New Roman" w:hAnsi="Times New Roman" w:cs="Times New Roman"/>
          <w:b/>
          <w:color w:val="000000"/>
          <w:sz w:val="24"/>
          <w:szCs w:val="24"/>
        </w:rPr>
      </w:pPr>
    </w:p>
    <w:p w14:paraId="5FA7C1B3" w14:textId="77777777" w:rsidR="009B33CE" w:rsidRPr="006B012C" w:rsidRDefault="009B33CE" w:rsidP="009B33CE">
      <w:pPr>
        <w:pStyle w:val="a6"/>
        <w:numPr>
          <w:ilvl w:val="0"/>
          <w:numId w:val="32"/>
        </w:numPr>
        <w:shd w:val="clear" w:color="auto" w:fill="FFFFFF"/>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Серия учебных занятий</w:t>
      </w:r>
    </w:p>
    <w:p w14:paraId="41BEE763" w14:textId="77777777" w:rsidR="009B33CE" w:rsidRPr="006B012C" w:rsidRDefault="009B33CE" w:rsidP="009B33CE">
      <w:pPr>
        <w:pStyle w:val="a6"/>
        <w:numPr>
          <w:ilvl w:val="0"/>
          <w:numId w:val="32"/>
        </w:numPr>
        <w:shd w:val="clear" w:color="auto" w:fill="FFFFFF"/>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Методическая продукция</w:t>
      </w:r>
    </w:p>
    <w:p w14:paraId="53BFA85D" w14:textId="77777777" w:rsidR="009B33CE" w:rsidRPr="006B012C" w:rsidRDefault="009B33CE" w:rsidP="009B33CE">
      <w:pPr>
        <w:pStyle w:val="a6"/>
        <w:numPr>
          <w:ilvl w:val="0"/>
          <w:numId w:val="32"/>
        </w:numPr>
        <w:shd w:val="clear" w:color="auto" w:fill="FFFFFF"/>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Портфолио</w:t>
      </w:r>
    </w:p>
    <w:p w14:paraId="7AAAEB19" w14:textId="77777777" w:rsidR="009B33CE" w:rsidRPr="006B012C" w:rsidRDefault="009B33CE" w:rsidP="009B33CE">
      <w:pPr>
        <w:pStyle w:val="a6"/>
        <w:numPr>
          <w:ilvl w:val="0"/>
          <w:numId w:val="32"/>
        </w:numPr>
        <w:shd w:val="clear" w:color="auto" w:fill="FFFFFF"/>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Собеседование</w:t>
      </w:r>
    </w:p>
    <w:p w14:paraId="0A0A0CD4" w14:textId="77777777" w:rsidR="009B33CE" w:rsidRPr="006B012C" w:rsidRDefault="009B33CE" w:rsidP="009B33CE">
      <w:pPr>
        <w:pStyle w:val="a6"/>
        <w:numPr>
          <w:ilvl w:val="0"/>
          <w:numId w:val="32"/>
        </w:numPr>
        <w:shd w:val="clear" w:color="auto" w:fill="FFFFFF"/>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Творческий отчет</w:t>
      </w:r>
    </w:p>
    <w:p w14:paraId="3E9AE679" w14:textId="77777777" w:rsidR="009B33CE" w:rsidRPr="006B012C" w:rsidRDefault="009B33CE" w:rsidP="009B33CE">
      <w:pPr>
        <w:pStyle w:val="a6"/>
        <w:numPr>
          <w:ilvl w:val="0"/>
          <w:numId w:val="32"/>
        </w:numPr>
        <w:shd w:val="clear" w:color="auto" w:fill="FFFFFF"/>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Представление результатов педагогической деятельности</w:t>
      </w:r>
    </w:p>
    <w:p w14:paraId="57889868" w14:textId="77777777" w:rsidR="009B33CE" w:rsidRPr="006B012C" w:rsidRDefault="009B33CE" w:rsidP="009B33CE">
      <w:pPr>
        <w:pStyle w:val="a6"/>
        <w:numPr>
          <w:ilvl w:val="0"/>
          <w:numId w:val="32"/>
        </w:numPr>
        <w:shd w:val="clear" w:color="auto" w:fill="FFFFFF"/>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Творческая мастерская</w:t>
      </w:r>
    </w:p>
    <w:p w14:paraId="289B02BA" w14:textId="51278761" w:rsidR="009B33CE" w:rsidRPr="007A052C" w:rsidRDefault="009B33CE" w:rsidP="007A052C">
      <w:pPr>
        <w:pStyle w:val="a6"/>
        <w:numPr>
          <w:ilvl w:val="0"/>
          <w:numId w:val="32"/>
        </w:numPr>
        <w:shd w:val="clear" w:color="auto" w:fill="FFFFFF"/>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Отчет о результатах (ходе) экспериментальной, инновационной деятельности</w:t>
      </w:r>
    </w:p>
    <w:p w14:paraId="5DC4641F" w14:textId="77777777" w:rsidR="009B33CE" w:rsidRPr="006B012C" w:rsidRDefault="009B33CE" w:rsidP="009B33CE">
      <w:pPr>
        <w:shd w:val="clear" w:color="auto" w:fill="FFFFFF"/>
        <w:spacing w:after="0" w:line="240" w:lineRule="auto"/>
        <w:jc w:val="both"/>
        <w:rPr>
          <w:rFonts w:ascii="Times New Roman" w:hAnsi="Times New Roman" w:cs="Times New Roman"/>
          <w:color w:val="000000"/>
          <w:sz w:val="24"/>
          <w:szCs w:val="24"/>
        </w:rPr>
      </w:pPr>
    </w:p>
    <w:p w14:paraId="5241EF33" w14:textId="77777777" w:rsidR="009B33CE" w:rsidRPr="006B012C" w:rsidRDefault="009B33CE" w:rsidP="009B33CE">
      <w:pPr>
        <w:pStyle w:val="a6"/>
        <w:shd w:val="clear" w:color="auto" w:fill="FFFFFF"/>
        <w:spacing w:after="0" w:line="240" w:lineRule="auto"/>
        <w:ind w:left="0"/>
        <w:jc w:val="center"/>
        <w:rPr>
          <w:rFonts w:ascii="Times New Roman" w:hAnsi="Times New Roman" w:cs="Times New Roman"/>
          <w:b/>
          <w:color w:val="000000"/>
          <w:sz w:val="24"/>
          <w:szCs w:val="24"/>
        </w:rPr>
      </w:pPr>
      <w:r w:rsidRPr="006B012C">
        <w:rPr>
          <w:rFonts w:ascii="Times New Roman" w:hAnsi="Times New Roman" w:cs="Times New Roman"/>
          <w:b/>
          <w:color w:val="000000"/>
          <w:sz w:val="24"/>
          <w:szCs w:val="24"/>
        </w:rPr>
        <w:t>Схема самооценки мероприятия</w:t>
      </w:r>
    </w:p>
    <w:p w14:paraId="46824D9F" w14:textId="77777777" w:rsidR="009B33CE" w:rsidRPr="006B012C" w:rsidRDefault="009B33CE" w:rsidP="009B33CE">
      <w:pPr>
        <w:pStyle w:val="a6"/>
        <w:shd w:val="clear" w:color="auto" w:fill="FFFFFF"/>
        <w:spacing w:after="0" w:line="240" w:lineRule="auto"/>
        <w:ind w:left="0"/>
        <w:jc w:val="center"/>
        <w:rPr>
          <w:rFonts w:ascii="Times New Roman" w:hAnsi="Times New Roman" w:cs="Times New Roman"/>
          <w:b/>
          <w:color w:val="000000"/>
          <w:sz w:val="24"/>
          <w:szCs w:val="24"/>
        </w:rPr>
      </w:pPr>
    </w:p>
    <w:p w14:paraId="0FE89B4A" w14:textId="77777777" w:rsidR="009B33CE" w:rsidRPr="006B012C" w:rsidRDefault="009B33CE" w:rsidP="009B33CE">
      <w:pPr>
        <w:numPr>
          <w:ilvl w:val="0"/>
          <w:numId w:val="41"/>
        </w:numPr>
        <w:shd w:val="clear" w:color="auto" w:fill="FFFFFF"/>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Оценка содержания учебного материала</w:t>
      </w:r>
    </w:p>
    <w:p w14:paraId="699A2725" w14:textId="77777777" w:rsidR="009B33CE" w:rsidRPr="006B012C" w:rsidRDefault="009B33CE" w:rsidP="009B33CE">
      <w:pPr>
        <w:numPr>
          <w:ilvl w:val="0"/>
          <w:numId w:val="41"/>
        </w:numPr>
        <w:shd w:val="clear" w:color="auto" w:fill="FFFFFF"/>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Оценка эффективности способов деятельности на уроке</w:t>
      </w:r>
    </w:p>
    <w:p w14:paraId="59DC984C" w14:textId="77777777" w:rsidR="009B33CE" w:rsidRPr="006B012C" w:rsidRDefault="009B33CE" w:rsidP="009B33CE">
      <w:pPr>
        <w:numPr>
          <w:ilvl w:val="0"/>
          <w:numId w:val="41"/>
        </w:numPr>
        <w:shd w:val="clear" w:color="auto" w:fill="FFFFFF"/>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Оценка основных характеристик деятельности учащихся на занятии</w:t>
      </w:r>
    </w:p>
    <w:p w14:paraId="7ECB7DFD" w14:textId="77777777" w:rsidR="009B33CE" w:rsidRPr="006B012C" w:rsidRDefault="009B33CE" w:rsidP="009B33CE">
      <w:pPr>
        <w:numPr>
          <w:ilvl w:val="0"/>
          <w:numId w:val="41"/>
        </w:numPr>
        <w:shd w:val="clear" w:color="auto" w:fill="FFFFFF"/>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Оценка целей и результатов проведенного занятия</w:t>
      </w:r>
    </w:p>
    <w:p w14:paraId="5FAD3FB4" w14:textId="77777777" w:rsidR="009B33CE" w:rsidRPr="006B012C" w:rsidRDefault="009B33CE" w:rsidP="009B33CE">
      <w:pPr>
        <w:numPr>
          <w:ilvl w:val="0"/>
          <w:numId w:val="41"/>
        </w:numPr>
        <w:shd w:val="clear" w:color="auto" w:fill="FFFFFF"/>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Оценка содержания учебного материала на уроке:</w:t>
      </w:r>
    </w:p>
    <w:p w14:paraId="1471D2B5" w14:textId="77777777" w:rsidR="009B33CE" w:rsidRPr="006B012C" w:rsidRDefault="009B33CE" w:rsidP="009B33CE">
      <w:pPr>
        <w:numPr>
          <w:ilvl w:val="0"/>
          <w:numId w:val="42"/>
        </w:numPr>
        <w:shd w:val="clear" w:color="auto" w:fill="FFFFFF"/>
        <w:spacing w:after="0" w:line="240" w:lineRule="auto"/>
        <w:jc w:val="both"/>
        <w:rPr>
          <w:rFonts w:ascii="Times New Roman" w:hAnsi="Times New Roman" w:cs="Times New Roman"/>
          <w:color w:val="000000"/>
          <w:sz w:val="24"/>
          <w:szCs w:val="24"/>
        </w:rPr>
      </w:pPr>
      <w:proofErr w:type="gramStart"/>
      <w:r w:rsidRPr="006B012C">
        <w:rPr>
          <w:rFonts w:ascii="Times New Roman" w:hAnsi="Times New Roman" w:cs="Times New Roman"/>
          <w:iCs/>
          <w:color w:val="000000"/>
          <w:sz w:val="24"/>
          <w:szCs w:val="24"/>
        </w:rPr>
        <w:t>научность</w:t>
      </w:r>
      <w:proofErr w:type="gramEnd"/>
      <w:r w:rsidRPr="006B012C">
        <w:rPr>
          <w:rFonts w:ascii="Times New Roman" w:hAnsi="Times New Roman" w:cs="Times New Roman"/>
          <w:iCs/>
          <w:color w:val="000000"/>
          <w:sz w:val="24"/>
          <w:szCs w:val="24"/>
        </w:rPr>
        <w:t>, доступность изучаемого учебного материала;</w:t>
      </w:r>
    </w:p>
    <w:p w14:paraId="6DAD15F6" w14:textId="77777777" w:rsidR="009B33CE" w:rsidRPr="006B012C" w:rsidRDefault="009B33CE" w:rsidP="009B33CE">
      <w:pPr>
        <w:numPr>
          <w:ilvl w:val="0"/>
          <w:numId w:val="42"/>
        </w:numPr>
        <w:shd w:val="clear" w:color="auto" w:fill="FFFFFF"/>
        <w:spacing w:after="0" w:line="240" w:lineRule="auto"/>
        <w:jc w:val="both"/>
        <w:rPr>
          <w:rFonts w:ascii="Times New Roman" w:hAnsi="Times New Roman" w:cs="Times New Roman"/>
          <w:color w:val="000000"/>
          <w:sz w:val="24"/>
          <w:szCs w:val="24"/>
        </w:rPr>
      </w:pPr>
      <w:proofErr w:type="gramStart"/>
      <w:r w:rsidRPr="006B012C">
        <w:rPr>
          <w:rFonts w:ascii="Times New Roman" w:hAnsi="Times New Roman" w:cs="Times New Roman"/>
          <w:iCs/>
          <w:color w:val="000000"/>
          <w:sz w:val="24"/>
          <w:szCs w:val="24"/>
        </w:rPr>
        <w:t>актуальность</w:t>
      </w:r>
      <w:proofErr w:type="gramEnd"/>
      <w:r w:rsidRPr="006B012C">
        <w:rPr>
          <w:rFonts w:ascii="Times New Roman" w:hAnsi="Times New Roman" w:cs="Times New Roman"/>
          <w:iCs/>
          <w:color w:val="000000"/>
          <w:sz w:val="24"/>
          <w:szCs w:val="24"/>
        </w:rPr>
        <w:t xml:space="preserve"> материала и его связь с жизнью;</w:t>
      </w:r>
    </w:p>
    <w:p w14:paraId="24305EA7" w14:textId="77777777" w:rsidR="009B33CE" w:rsidRPr="006B012C" w:rsidRDefault="009B33CE" w:rsidP="009B33CE">
      <w:pPr>
        <w:numPr>
          <w:ilvl w:val="0"/>
          <w:numId w:val="42"/>
        </w:numPr>
        <w:shd w:val="clear" w:color="auto" w:fill="FFFFFF"/>
        <w:spacing w:after="0" w:line="240" w:lineRule="auto"/>
        <w:jc w:val="both"/>
        <w:rPr>
          <w:rFonts w:ascii="Times New Roman" w:hAnsi="Times New Roman" w:cs="Times New Roman"/>
          <w:color w:val="000000"/>
          <w:sz w:val="24"/>
          <w:szCs w:val="24"/>
        </w:rPr>
      </w:pPr>
      <w:proofErr w:type="gramStart"/>
      <w:r w:rsidRPr="006B012C">
        <w:rPr>
          <w:rFonts w:ascii="Times New Roman" w:hAnsi="Times New Roman" w:cs="Times New Roman"/>
          <w:iCs/>
          <w:color w:val="000000"/>
          <w:sz w:val="24"/>
          <w:szCs w:val="24"/>
        </w:rPr>
        <w:t>степень</w:t>
      </w:r>
      <w:proofErr w:type="gramEnd"/>
      <w:r w:rsidRPr="006B012C">
        <w:rPr>
          <w:rFonts w:ascii="Times New Roman" w:hAnsi="Times New Roman" w:cs="Times New Roman"/>
          <w:iCs/>
          <w:color w:val="000000"/>
          <w:sz w:val="24"/>
          <w:szCs w:val="24"/>
        </w:rPr>
        <w:t xml:space="preserve"> новизны, </w:t>
      </w:r>
      <w:proofErr w:type="spellStart"/>
      <w:r w:rsidRPr="006B012C">
        <w:rPr>
          <w:rFonts w:ascii="Times New Roman" w:hAnsi="Times New Roman" w:cs="Times New Roman"/>
          <w:iCs/>
          <w:color w:val="000000"/>
          <w:sz w:val="24"/>
          <w:szCs w:val="24"/>
        </w:rPr>
        <w:t>проблемности</w:t>
      </w:r>
      <w:proofErr w:type="spellEnd"/>
      <w:r w:rsidRPr="006B012C">
        <w:rPr>
          <w:rFonts w:ascii="Times New Roman" w:hAnsi="Times New Roman" w:cs="Times New Roman"/>
          <w:iCs/>
          <w:color w:val="000000"/>
          <w:sz w:val="24"/>
          <w:szCs w:val="24"/>
        </w:rPr>
        <w:t xml:space="preserve"> и привлекательности учебной информации;</w:t>
      </w:r>
    </w:p>
    <w:p w14:paraId="6EABEFE0" w14:textId="77777777" w:rsidR="009B33CE" w:rsidRPr="006B012C" w:rsidRDefault="009B33CE" w:rsidP="009B33CE">
      <w:pPr>
        <w:numPr>
          <w:ilvl w:val="0"/>
          <w:numId w:val="42"/>
        </w:numPr>
        <w:shd w:val="clear" w:color="auto" w:fill="FFFFFF"/>
        <w:spacing w:after="0" w:line="240" w:lineRule="auto"/>
        <w:jc w:val="both"/>
        <w:rPr>
          <w:rFonts w:ascii="Times New Roman" w:hAnsi="Times New Roman" w:cs="Times New Roman"/>
          <w:color w:val="000000"/>
          <w:sz w:val="24"/>
          <w:szCs w:val="24"/>
        </w:rPr>
      </w:pPr>
      <w:proofErr w:type="gramStart"/>
      <w:r w:rsidRPr="006B012C">
        <w:rPr>
          <w:rFonts w:ascii="Times New Roman" w:hAnsi="Times New Roman" w:cs="Times New Roman"/>
          <w:iCs/>
          <w:color w:val="000000"/>
          <w:sz w:val="24"/>
          <w:szCs w:val="24"/>
        </w:rPr>
        <w:t>оптимальность</w:t>
      </w:r>
      <w:proofErr w:type="gramEnd"/>
      <w:r w:rsidRPr="006B012C">
        <w:rPr>
          <w:rFonts w:ascii="Times New Roman" w:hAnsi="Times New Roman" w:cs="Times New Roman"/>
          <w:iCs/>
          <w:color w:val="000000"/>
          <w:sz w:val="24"/>
          <w:szCs w:val="24"/>
        </w:rPr>
        <w:t xml:space="preserve"> объема предложенного для усвоения материала.</w:t>
      </w:r>
    </w:p>
    <w:p w14:paraId="551E61F4" w14:textId="77777777" w:rsidR="009B33CE" w:rsidRPr="006B012C" w:rsidRDefault="009B33CE" w:rsidP="009B33CE">
      <w:pPr>
        <w:shd w:val="clear" w:color="auto" w:fill="FFFFFF"/>
        <w:spacing w:after="75" w:line="240" w:lineRule="auto"/>
        <w:rPr>
          <w:rFonts w:ascii="Times New Roman" w:hAnsi="Times New Roman" w:cs="Times New Roman"/>
          <w:b/>
          <w:bCs/>
          <w:color w:val="000000"/>
          <w:sz w:val="24"/>
          <w:szCs w:val="24"/>
        </w:rPr>
      </w:pPr>
    </w:p>
    <w:p w14:paraId="09A0B7F8" w14:textId="77777777" w:rsidR="009B33CE" w:rsidRPr="006B012C" w:rsidRDefault="009B33CE" w:rsidP="009B33CE">
      <w:pPr>
        <w:shd w:val="clear" w:color="auto" w:fill="FFFFFF"/>
        <w:spacing w:after="75" w:line="240" w:lineRule="auto"/>
        <w:jc w:val="center"/>
        <w:rPr>
          <w:rFonts w:ascii="Times New Roman" w:hAnsi="Times New Roman" w:cs="Times New Roman"/>
          <w:b/>
          <w:bCs/>
          <w:color w:val="000000"/>
          <w:sz w:val="24"/>
          <w:szCs w:val="24"/>
        </w:rPr>
      </w:pPr>
      <w:r w:rsidRPr="006B012C">
        <w:rPr>
          <w:rFonts w:ascii="Times New Roman" w:hAnsi="Times New Roman" w:cs="Times New Roman"/>
          <w:b/>
          <w:bCs/>
          <w:color w:val="000000"/>
          <w:sz w:val="24"/>
          <w:szCs w:val="24"/>
        </w:rPr>
        <w:t xml:space="preserve">Методическая продукция педагога </w:t>
      </w:r>
    </w:p>
    <w:p w14:paraId="75BE4EE7" w14:textId="77777777" w:rsidR="009B33CE" w:rsidRPr="006B012C" w:rsidRDefault="009B33CE" w:rsidP="009B33CE">
      <w:pPr>
        <w:shd w:val="clear" w:color="auto" w:fill="FFFFFF"/>
        <w:spacing w:after="75" w:line="240" w:lineRule="auto"/>
        <w:jc w:val="center"/>
        <w:rPr>
          <w:rFonts w:ascii="Times New Roman" w:hAnsi="Times New Roman" w:cs="Times New Roman"/>
          <w:b/>
          <w:bCs/>
          <w:color w:val="000000"/>
          <w:sz w:val="24"/>
          <w:szCs w:val="24"/>
        </w:rPr>
      </w:pPr>
      <w:r w:rsidRPr="006B012C">
        <w:rPr>
          <w:rFonts w:ascii="Times New Roman" w:hAnsi="Times New Roman" w:cs="Times New Roman"/>
          <w:b/>
          <w:bCs/>
          <w:color w:val="000000"/>
          <w:sz w:val="24"/>
          <w:szCs w:val="24"/>
        </w:rPr>
        <w:t>(</w:t>
      </w:r>
      <w:proofErr w:type="gramStart"/>
      <w:r w:rsidRPr="006B012C">
        <w:rPr>
          <w:rFonts w:ascii="Times New Roman" w:hAnsi="Times New Roman" w:cs="Times New Roman"/>
          <w:b/>
          <w:bCs/>
          <w:color w:val="000000"/>
          <w:sz w:val="24"/>
          <w:szCs w:val="24"/>
        </w:rPr>
        <w:t>программная</w:t>
      </w:r>
      <w:proofErr w:type="gramEnd"/>
      <w:r w:rsidRPr="006B012C">
        <w:rPr>
          <w:rFonts w:ascii="Times New Roman" w:hAnsi="Times New Roman" w:cs="Times New Roman"/>
          <w:b/>
          <w:bCs/>
          <w:color w:val="000000"/>
          <w:sz w:val="24"/>
          <w:szCs w:val="24"/>
        </w:rPr>
        <w:t xml:space="preserve"> документация)</w:t>
      </w:r>
    </w:p>
    <w:p w14:paraId="20E5DB65" w14:textId="27C72024" w:rsidR="009B33CE" w:rsidRPr="006B012C" w:rsidRDefault="009B33CE" w:rsidP="009B33CE">
      <w:pPr>
        <w:numPr>
          <w:ilvl w:val="0"/>
          <w:numId w:val="33"/>
        </w:numPr>
        <w:shd w:val="clear" w:color="auto" w:fill="FFFFFF"/>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Рабочи</w:t>
      </w:r>
      <w:r w:rsidR="007A052C">
        <w:rPr>
          <w:rFonts w:ascii="Times New Roman" w:hAnsi="Times New Roman" w:cs="Times New Roman"/>
          <w:color w:val="000000"/>
          <w:sz w:val="24"/>
          <w:szCs w:val="24"/>
        </w:rPr>
        <w:t>е программы по учебным предметам</w:t>
      </w:r>
      <w:r w:rsidRPr="006B012C">
        <w:rPr>
          <w:rFonts w:ascii="Times New Roman" w:hAnsi="Times New Roman" w:cs="Times New Roman"/>
          <w:color w:val="000000"/>
          <w:sz w:val="24"/>
          <w:szCs w:val="24"/>
        </w:rPr>
        <w:t>.</w:t>
      </w:r>
    </w:p>
    <w:p w14:paraId="2D1E85B0" w14:textId="77777777" w:rsidR="009B33CE" w:rsidRPr="006B012C" w:rsidRDefault="009B33CE" w:rsidP="009B33CE">
      <w:pPr>
        <w:numPr>
          <w:ilvl w:val="0"/>
          <w:numId w:val="33"/>
        </w:numPr>
        <w:shd w:val="clear" w:color="auto" w:fill="FFFFFF"/>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Учебно-тематические планы, технологические карты изучения тем курса.</w:t>
      </w:r>
    </w:p>
    <w:p w14:paraId="06FB7C2B" w14:textId="77777777" w:rsidR="009B33CE" w:rsidRPr="006B012C" w:rsidRDefault="009B33CE" w:rsidP="009B33CE">
      <w:pPr>
        <w:numPr>
          <w:ilvl w:val="0"/>
          <w:numId w:val="33"/>
        </w:numPr>
        <w:shd w:val="clear" w:color="auto" w:fill="FFFFFF"/>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Описание методических особенностей преподавания отдельных вопросов программы, тем, разделов, учебных курсов.</w:t>
      </w:r>
    </w:p>
    <w:p w14:paraId="78D73F2E" w14:textId="77777777" w:rsidR="009B33CE" w:rsidRPr="006B012C" w:rsidRDefault="009B33CE" w:rsidP="009B33CE">
      <w:pPr>
        <w:numPr>
          <w:ilvl w:val="0"/>
          <w:numId w:val="33"/>
        </w:numPr>
        <w:shd w:val="clear" w:color="auto" w:fill="FFFFFF"/>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Программно-методическое обеспечение курса.</w:t>
      </w:r>
    </w:p>
    <w:p w14:paraId="749FC570" w14:textId="77777777" w:rsidR="009B33CE" w:rsidRPr="006B012C" w:rsidRDefault="009B33CE" w:rsidP="009B33CE">
      <w:pPr>
        <w:numPr>
          <w:ilvl w:val="0"/>
          <w:numId w:val="33"/>
        </w:numPr>
        <w:shd w:val="clear" w:color="auto" w:fill="FFFFFF"/>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Модель технологии обучения, описание методической системы.</w:t>
      </w:r>
    </w:p>
    <w:p w14:paraId="30665219" w14:textId="77777777" w:rsidR="009B33CE" w:rsidRPr="006B012C" w:rsidRDefault="009B33CE" w:rsidP="009B33CE">
      <w:pPr>
        <w:numPr>
          <w:ilvl w:val="0"/>
          <w:numId w:val="33"/>
        </w:numPr>
        <w:shd w:val="clear" w:color="auto" w:fill="FFFFFF"/>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Проекты (конспекты) учебных, внеклассных занятий, семинаров, деловых игр, практических работ; сценарии предметных праздников, турнирных, конкурсных форм и т.д.</w:t>
      </w:r>
    </w:p>
    <w:p w14:paraId="60685F06" w14:textId="77777777" w:rsidR="009B33CE" w:rsidRPr="006B012C" w:rsidRDefault="009B33CE" w:rsidP="009B33CE">
      <w:pPr>
        <w:pStyle w:val="a6"/>
        <w:shd w:val="clear" w:color="auto" w:fill="FFFFFF"/>
        <w:tabs>
          <w:tab w:val="left" w:pos="1134"/>
        </w:tabs>
        <w:spacing w:after="0" w:line="240" w:lineRule="auto"/>
        <w:ind w:left="0"/>
        <w:rPr>
          <w:rFonts w:ascii="Times New Roman" w:hAnsi="Times New Roman" w:cs="Times New Roman"/>
          <w:b/>
          <w:color w:val="000000"/>
          <w:sz w:val="24"/>
          <w:szCs w:val="24"/>
        </w:rPr>
      </w:pPr>
    </w:p>
    <w:p w14:paraId="1F125022" w14:textId="77777777" w:rsidR="009B33CE" w:rsidRPr="006B012C" w:rsidRDefault="009B33CE" w:rsidP="009B33CE">
      <w:pPr>
        <w:pStyle w:val="a6"/>
        <w:numPr>
          <w:ilvl w:val="1"/>
          <w:numId w:val="6"/>
        </w:numPr>
        <w:shd w:val="clear" w:color="auto" w:fill="FFFFFF"/>
        <w:tabs>
          <w:tab w:val="clear" w:pos="1440"/>
          <w:tab w:val="left" w:pos="1134"/>
          <w:tab w:val="left" w:pos="3261"/>
          <w:tab w:val="left" w:pos="3402"/>
        </w:tabs>
        <w:spacing w:after="0" w:line="240" w:lineRule="auto"/>
        <w:ind w:left="0" w:firstLine="0"/>
        <w:jc w:val="center"/>
        <w:rPr>
          <w:rFonts w:ascii="Times New Roman" w:hAnsi="Times New Roman" w:cs="Times New Roman"/>
          <w:b/>
          <w:color w:val="000000"/>
          <w:sz w:val="24"/>
          <w:szCs w:val="24"/>
        </w:rPr>
      </w:pPr>
      <w:r w:rsidRPr="006B012C">
        <w:rPr>
          <w:rFonts w:ascii="Times New Roman" w:hAnsi="Times New Roman" w:cs="Times New Roman"/>
          <w:b/>
          <w:color w:val="000000"/>
          <w:sz w:val="24"/>
          <w:szCs w:val="24"/>
        </w:rPr>
        <w:t>План самообразования</w:t>
      </w:r>
    </w:p>
    <w:p w14:paraId="1C98F1DC" w14:textId="77777777" w:rsidR="009B33CE" w:rsidRPr="006B012C" w:rsidRDefault="009B33CE" w:rsidP="009B33CE">
      <w:pPr>
        <w:pStyle w:val="a6"/>
        <w:shd w:val="clear" w:color="auto" w:fill="FFFFFF"/>
        <w:tabs>
          <w:tab w:val="left" w:pos="1134"/>
        </w:tabs>
        <w:spacing w:after="0" w:line="240" w:lineRule="auto"/>
        <w:ind w:left="0"/>
        <w:jc w:val="both"/>
        <w:rPr>
          <w:rFonts w:ascii="Times New Roman" w:hAnsi="Times New Roman" w:cs="Times New Roman"/>
          <w:b/>
          <w:color w:val="000000"/>
          <w:sz w:val="24"/>
          <w:szCs w:val="24"/>
        </w:rPr>
      </w:pPr>
    </w:p>
    <w:p w14:paraId="32833FAB" w14:textId="77777777" w:rsidR="009B33CE" w:rsidRPr="006B012C" w:rsidRDefault="009B33CE" w:rsidP="009B33CE">
      <w:pPr>
        <w:tabs>
          <w:tab w:val="left" w:pos="284"/>
        </w:tabs>
        <w:suppressAutoHyphens/>
        <w:spacing w:after="0" w:line="240" w:lineRule="auto"/>
        <w:jc w:val="both"/>
        <w:rPr>
          <w:rFonts w:ascii="Times New Roman" w:hAnsi="Times New Roman" w:cs="Times New Roman"/>
          <w:b/>
          <w:bCs/>
          <w:color w:val="000000"/>
          <w:sz w:val="24"/>
          <w:szCs w:val="24"/>
        </w:rPr>
      </w:pPr>
      <w:r w:rsidRPr="006B012C">
        <w:rPr>
          <w:rFonts w:ascii="Times New Roman" w:hAnsi="Times New Roman" w:cs="Times New Roman"/>
          <w:b/>
          <w:sz w:val="24"/>
          <w:szCs w:val="24"/>
        </w:rPr>
        <w:t xml:space="preserve">Цель: </w:t>
      </w:r>
      <w:r w:rsidRPr="006B012C">
        <w:rPr>
          <w:rFonts w:ascii="Times New Roman" w:hAnsi="Times New Roman" w:cs="Times New Roman"/>
          <w:sz w:val="24"/>
          <w:szCs w:val="24"/>
        </w:rPr>
        <w:t>формировать у учащихся способность к творческому саморазвитию, к творческой деятельности</w:t>
      </w:r>
    </w:p>
    <w:p w14:paraId="702E462E" w14:textId="77777777" w:rsidR="009B33CE" w:rsidRPr="006B012C" w:rsidRDefault="009B33CE" w:rsidP="009B33CE">
      <w:pPr>
        <w:shd w:val="clear" w:color="auto" w:fill="FFFFFF" w:themeFill="background1"/>
        <w:spacing w:after="0" w:line="240" w:lineRule="auto"/>
        <w:jc w:val="both"/>
        <w:rPr>
          <w:rFonts w:ascii="Times New Roman" w:hAnsi="Times New Roman" w:cs="Times New Roman"/>
          <w:color w:val="000000"/>
          <w:sz w:val="24"/>
          <w:szCs w:val="24"/>
        </w:rPr>
      </w:pPr>
      <w:r w:rsidRPr="006B012C">
        <w:rPr>
          <w:rFonts w:ascii="Times New Roman" w:hAnsi="Times New Roman" w:cs="Times New Roman"/>
          <w:b/>
          <w:bCs/>
          <w:color w:val="000000"/>
          <w:sz w:val="24"/>
          <w:szCs w:val="24"/>
        </w:rPr>
        <w:t>Задачи:</w:t>
      </w:r>
      <w:r w:rsidRPr="006B012C">
        <w:rPr>
          <w:rFonts w:ascii="Times New Roman" w:hAnsi="Times New Roman" w:cs="Times New Roman"/>
          <w:color w:val="000000"/>
          <w:sz w:val="24"/>
          <w:szCs w:val="24"/>
        </w:rPr>
        <w:t xml:space="preserve"> </w:t>
      </w:r>
    </w:p>
    <w:p w14:paraId="3A47425B" w14:textId="526B6E44" w:rsidR="009B33CE" w:rsidRPr="006B012C" w:rsidRDefault="009B33CE" w:rsidP="009B33CE">
      <w:pPr>
        <w:pStyle w:val="a6"/>
        <w:numPr>
          <w:ilvl w:val="0"/>
          <w:numId w:val="38"/>
        </w:numPr>
        <w:shd w:val="clear" w:color="auto" w:fill="FFFFFF" w:themeFill="background1"/>
        <w:spacing w:after="0" w:line="240" w:lineRule="auto"/>
        <w:jc w:val="both"/>
        <w:rPr>
          <w:rFonts w:ascii="Times New Roman" w:hAnsi="Times New Roman" w:cs="Times New Roman"/>
          <w:color w:val="000000"/>
          <w:sz w:val="24"/>
          <w:szCs w:val="24"/>
        </w:rPr>
      </w:pPr>
      <w:proofErr w:type="gramStart"/>
      <w:r w:rsidRPr="006B012C">
        <w:rPr>
          <w:rFonts w:ascii="Times New Roman" w:hAnsi="Times New Roman" w:cs="Times New Roman"/>
          <w:color w:val="000000"/>
          <w:sz w:val="24"/>
          <w:szCs w:val="24"/>
        </w:rPr>
        <w:t>внедрение</w:t>
      </w:r>
      <w:proofErr w:type="gramEnd"/>
      <w:r w:rsidRPr="006B012C">
        <w:rPr>
          <w:rFonts w:ascii="Times New Roman" w:hAnsi="Times New Roman" w:cs="Times New Roman"/>
          <w:color w:val="000000"/>
          <w:sz w:val="24"/>
          <w:szCs w:val="24"/>
        </w:rPr>
        <w:t xml:space="preserve"> инновационных технологий, методик в преподавании </w:t>
      </w:r>
      <w:r w:rsidR="007A052C">
        <w:rPr>
          <w:rFonts w:ascii="Times New Roman" w:hAnsi="Times New Roman" w:cs="Times New Roman"/>
          <w:color w:val="000000"/>
          <w:sz w:val="24"/>
          <w:szCs w:val="24"/>
        </w:rPr>
        <w:t>математики</w:t>
      </w:r>
      <w:r w:rsidRPr="006B012C">
        <w:rPr>
          <w:rFonts w:ascii="Times New Roman" w:hAnsi="Times New Roman" w:cs="Times New Roman"/>
          <w:color w:val="000000"/>
          <w:sz w:val="24"/>
          <w:szCs w:val="24"/>
        </w:rPr>
        <w:t>;</w:t>
      </w:r>
    </w:p>
    <w:p w14:paraId="5AC96969" w14:textId="77777777" w:rsidR="009B33CE" w:rsidRPr="006B012C" w:rsidRDefault="009B33CE" w:rsidP="009B33CE">
      <w:pPr>
        <w:pStyle w:val="a6"/>
        <w:numPr>
          <w:ilvl w:val="0"/>
          <w:numId w:val="38"/>
        </w:numPr>
        <w:shd w:val="clear" w:color="auto" w:fill="FFFFFF" w:themeFill="background1"/>
        <w:spacing w:after="0" w:line="240" w:lineRule="auto"/>
        <w:jc w:val="both"/>
        <w:rPr>
          <w:rFonts w:ascii="Times New Roman" w:hAnsi="Times New Roman" w:cs="Times New Roman"/>
          <w:color w:val="000000"/>
          <w:sz w:val="24"/>
          <w:szCs w:val="24"/>
        </w:rPr>
      </w:pPr>
      <w:proofErr w:type="gramStart"/>
      <w:r w:rsidRPr="006B012C">
        <w:rPr>
          <w:rFonts w:ascii="Times New Roman" w:hAnsi="Times New Roman" w:cs="Times New Roman"/>
          <w:color w:val="000000"/>
          <w:sz w:val="24"/>
          <w:szCs w:val="24"/>
        </w:rPr>
        <w:t>проведение  целенаправленной</w:t>
      </w:r>
      <w:proofErr w:type="gramEnd"/>
      <w:r w:rsidRPr="006B012C">
        <w:rPr>
          <w:rFonts w:ascii="Times New Roman" w:hAnsi="Times New Roman" w:cs="Times New Roman"/>
          <w:color w:val="000000"/>
          <w:sz w:val="24"/>
          <w:szCs w:val="24"/>
        </w:rPr>
        <w:t xml:space="preserve"> работы с одарёнными детьми;</w:t>
      </w:r>
    </w:p>
    <w:p w14:paraId="7BDDBE80" w14:textId="77777777" w:rsidR="009B33CE" w:rsidRPr="006B012C" w:rsidRDefault="009B33CE" w:rsidP="009B33CE">
      <w:pPr>
        <w:pStyle w:val="a6"/>
        <w:numPr>
          <w:ilvl w:val="0"/>
          <w:numId w:val="38"/>
        </w:numPr>
        <w:shd w:val="clear" w:color="auto" w:fill="FFFFFF" w:themeFill="background1"/>
        <w:spacing w:after="0" w:line="240" w:lineRule="auto"/>
        <w:jc w:val="both"/>
        <w:rPr>
          <w:rFonts w:ascii="Times New Roman" w:hAnsi="Times New Roman" w:cs="Times New Roman"/>
          <w:color w:val="000000"/>
          <w:sz w:val="24"/>
          <w:szCs w:val="24"/>
        </w:rPr>
      </w:pPr>
      <w:proofErr w:type="gramStart"/>
      <w:r w:rsidRPr="006B012C">
        <w:rPr>
          <w:rFonts w:ascii="Times New Roman" w:hAnsi="Times New Roman" w:cs="Times New Roman"/>
          <w:sz w:val="24"/>
          <w:szCs w:val="24"/>
        </w:rPr>
        <w:t>создание</w:t>
      </w:r>
      <w:proofErr w:type="gramEnd"/>
      <w:r w:rsidRPr="006B012C">
        <w:rPr>
          <w:rFonts w:ascii="Times New Roman" w:hAnsi="Times New Roman" w:cs="Times New Roman"/>
          <w:sz w:val="24"/>
          <w:szCs w:val="24"/>
        </w:rPr>
        <w:t xml:space="preserve"> условий для проявления творческих  способностей учащихся на уроках.</w:t>
      </w:r>
    </w:p>
    <w:p w14:paraId="04E24125" w14:textId="77777777" w:rsidR="009B33CE" w:rsidRPr="006B012C" w:rsidRDefault="009B33CE" w:rsidP="009B33CE">
      <w:pPr>
        <w:spacing w:after="0" w:line="240" w:lineRule="auto"/>
        <w:rPr>
          <w:rFonts w:ascii="Times New Roman" w:hAnsi="Times New Roman" w:cs="Times New Roman"/>
          <w:b/>
          <w:bCs/>
          <w:sz w:val="24"/>
          <w:szCs w:val="24"/>
        </w:rPr>
      </w:pPr>
    </w:p>
    <w:p w14:paraId="76E9D9AB" w14:textId="77777777" w:rsidR="009B33CE" w:rsidRPr="006B012C" w:rsidRDefault="009B33CE" w:rsidP="009B33CE">
      <w:pPr>
        <w:spacing w:after="0" w:line="240" w:lineRule="auto"/>
        <w:rPr>
          <w:rFonts w:ascii="Times New Roman" w:hAnsi="Times New Roman" w:cs="Times New Roman"/>
          <w:b/>
          <w:bCs/>
          <w:sz w:val="24"/>
          <w:szCs w:val="24"/>
        </w:rPr>
      </w:pPr>
      <w:r w:rsidRPr="006B012C">
        <w:rPr>
          <w:rFonts w:ascii="Times New Roman" w:hAnsi="Times New Roman" w:cs="Times New Roman"/>
          <w:b/>
          <w:bCs/>
          <w:sz w:val="24"/>
          <w:szCs w:val="24"/>
        </w:rPr>
        <w:t>Перечень вопросов по самообразованию:</w:t>
      </w:r>
    </w:p>
    <w:p w14:paraId="04505BED" w14:textId="77777777" w:rsidR="009B33CE" w:rsidRPr="006B012C" w:rsidRDefault="009B33CE" w:rsidP="009B33CE">
      <w:pPr>
        <w:spacing w:after="0" w:line="240" w:lineRule="auto"/>
        <w:rPr>
          <w:rFonts w:ascii="Times New Roman" w:hAnsi="Times New Roman" w:cs="Times New Roman"/>
          <w:b/>
          <w:bCs/>
          <w:sz w:val="24"/>
          <w:szCs w:val="24"/>
        </w:rPr>
      </w:pPr>
    </w:p>
    <w:p w14:paraId="19E34EAB" w14:textId="77777777" w:rsidR="009B33CE" w:rsidRPr="006B012C" w:rsidRDefault="009B33CE" w:rsidP="009B33CE">
      <w:pPr>
        <w:pStyle w:val="a6"/>
        <w:numPr>
          <w:ilvl w:val="0"/>
          <w:numId w:val="40"/>
        </w:numPr>
        <w:spacing w:after="0" w:line="240" w:lineRule="auto"/>
        <w:ind w:left="0" w:firstLine="0"/>
        <w:jc w:val="both"/>
        <w:rPr>
          <w:rFonts w:ascii="Times New Roman" w:hAnsi="Times New Roman" w:cs="Times New Roman"/>
          <w:sz w:val="24"/>
          <w:szCs w:val="24"/>
        </w:rPr>
      </w:pPr>
      <w:proofErr w:type="gramStart"/>
      <w:r w:rsidRPr="006B012C">
        <w:rPr>
          <w:rFonts w:ascii="Times New Roman" w:hAnsi="Times New Roman" w:cs="Times New Roman"/>
          <w:bCs/>
          <w:sz w:val="24"/>
          <w:szCs w:val="24"/>
        </w:rPr>
        <w:t>изучение</w:t>
      </w:r>
      <w:proofErr w:type="gramEnd"/>
      <w:r w:rsidRPr="006B012C">
        <w:rPr>
          <w:rFonts w:ascii="Times New Roman" w:hAnsi="Times New Roman" w:cs="Times New Roman"/>
          <w:bCs/>
          <w:sz w:val="24"/>
          <w:szCs w:val="24"/>
        </w:rPr>
        <w:t xml:space="preserve"> психолого-педагогической литературы;</w:t>
      </w:r>
    </w:p>
    <w:p w14:paraId="404DB91B" w14:textId="77777777" w:rsidR="009B33CE" w:rsidRPr="006B012C" w:rsidRDefault="009B33CE" w:rsidP="009B33CE">
      <w:pPr>
        <w:pStyle w:val="a6"/>
        <w:numPr>
          <w:ilvl w:val="0"/>
          <w:numId w:val="40"/>
        </w:numPr>
        <w:spacing w:after="0" w:line="240" w:lineRule="auto"/>
        <w:ind w:left="0" w:firstLine="0"/>
        <w:jc w:val="both"/>
        <w:rPr>
          <w:rFonts w:ascii="Times New Roman" w:hAnsi="Times New Roman" w:cs="Times New Roman"/>
          <w:sz w:val="24"/>
          <w:szCs w:val="24"/>
        </w:rPr>
      </w:pPr>
      <w:proofErr w:type="gramStart"/>
      <w:r w:rsidRPr="006B012C">
        <w:rPr>
          <w:rFonts w:ascii="Times New Roman" w:hAnsi="Times New Roman" w:cs="Times New Roman"/>
          <w:bCs/>
          <w:sz w:val="24"/>
          <w:szCs w:val="24"/>
        </w:rPr>
        <w:t>разработка</w:t>
      </w:r>
      <w:proofErr w:type="gramEnd"/>
      <w:r w:rsidRPr="006B012C">
        <w:rPr>
          <w:rFonts w:ascii="Times New Roman" w:hAnsi="Times New Roman" w:cs="Times New Roman"/>
          <w:bCs/>
          <w:sz w:val="24"/>
          <w:szCs w:val="24"/>
        </w:rPr>
        <w:t xml:space="preserve"> </w:t>
      </w:r>
      <w:proofErr w:type="spellStart"/>
      <w:r w:rsidRPr="006B012C">
        <w:rPr>
          <w:rFonts w:ascii="Times New Roman" w:hAnsi="Times New Roman" w:cs="Times New Roman"/>
          <w:bCs/>
          <w:sz w:val="24"/>
          <w:szCs w:val="24"/>
        </w:rPr>
        <w:t>программно</w:t>
      </w:r>
      <w:proofErr w:type="spellEnd"/>
      <w:r w:rsidRPr="006B012C">
        <w:rPr>
          <w:rFonts w:ascii="Times New Roman" w:hAnsi="Times New Roman" w:cs="Times New Roman"/>
          <w:bCs/>
          <w:sz w:val="24"/>
          <w:szCs w:val="24"/>
        </w:rPr>
        <w:t>–методического обеспечения учебно-воспитательного процесса;</w:t>
      </w:r>
    </w:p>
    <w:p w14:paraId="00C3297D" w14:textId="77777777" w:rsidR="009B33CE" w:rsidRPr="006B012C" w:rsidRDefault="009B33CE" w:rsidP="009B33CE">
      <w:pPr>
        <w:pStyle w:val="a6"/>
        <w:numPr>
          <w:ilvl w:val="0"/>
          <w:numId w:val="40"/>
        </w:numPr>
        <w:spacing w:after="0" w:line="240" w:lineRule="auto"/>
        <w:ind w:left="0" w:firstLine="0"/>
        <w:jc w:val="both"/>
        <w:rPr>
          <w:rFonts w:ascii="Times New Roman" w:hAnsi="Times New Roman" w:cs="Times New Roman"/>
          <w:sz w:val="24"/>
          <w:szCs w:val="24"/>
        </w:rPr>
      </w:pPr>
      <w:proofErr w:type="gramStart"/>
      <w:r w:rsidRPr="006B012C">
        <w:rPr>
          <w:rFonts w:ascii="Times New Roman" w:hAnsi="Times New Roman" w:cs="Times New Roman"/>
          <w:sz w:val="24"/>
          <w:szCs w:val="24"/>
        </w:rPr>
        <w:t>инновационная  деятельность</w:t>
      </w:r>
      <w:proofErr w:type="gramEnd"/>
      <w:r w:rsidRPr="006B012C">
        <w:rPr>
          <w:rFonts w:ascii="Times New Roman" w:hAnsi="Times New Roman" w:cs="Times New Roman"/>
          <w:sz w:val="24"/>
          <w:szCs w:val="24"/>
        </w:rPr>
        <w:t>;</w:t>
      </w:r>
    </w:p>
    <w:p w14:paraId="5A1B4A5E" w14:textId="77777777" w:rsidR="009B33CE" w:rsidRPr="006B012C" w:rsidRDefault="009B33CE" w:rsidP="009B33CE">
      <w:pPr>
        <w:pStyle w:val="a6"/>
        <w:numPr>
          <w:ilvl w:val="0"/>
          <w:numId w:val="40"/>
        </w:numPr>
        <w:spacing w:after="0" w:line="240" w:lineRule="auto"/>
        <w:ind w:left="0" w:firstLine="0"/>
        <w:jc w:val="both"/>
        <w:rPr>
          <w:rFonts w:ascii="Times New Roman" w:hAnsi="Times New Roman" w:cs="Times New Roman"/>
          <w:sz w:val="24"/>
          <w:szCs w:val="24"/>
        </w:rPr>
      </w:pPr>
      <w:proofErr w:type="gramStart"/>
      <w:r w:rsidRPr="006B012C">
        <w:rPr>
          <w:rFonts w:ascii="Times New Roman" w:hAnsi="Times New Roman" w:cs="Times New Roman"/>
          <w:sz w:val="24"/>
          <w:szCs w:val="24"/>
        </w:rPr>
        <w:t>анализ</w:t>
      </w:r>
      <w:proofErr w:type="gramEnd"/>
      <w:r w:rsidRPr="006B012C">
        <w:rPr>
          <w:rFonts w:ascii="Times New Roman" w:hAnsi="Times New Roman" w:cs="Times New Roman"/>
          <w:sz w:val="24"/>
          <w:szCs w:val="24"/>
        </w:rPr>
        <w:t xml:space="preserve"> и оценка результатов своей деятельности и деятельности учащихся;</w:t>
      </w:r>
    </w:p>
    <w:p w14:paraId="6400ED8F" w14:textId="77777777" w:rsidR="009B33CE" w:rsidRPr="006B012C" w:rsidRDefault="009B33CE" w:rsidP="009B33CE">
      <w:pPr>
        <w:pStyle w:val="a6"/>
        <w:numPr>
          <w:ilvl w:val="0"/>
          <w:numId w:val="40"/>
        </w:numPr>
        <w:spacing w:after="0" w:line="240" w:lineRule="auto"/>
        <w:ind w:left="0" w:firstLine="0"/>
        <w:jc w:val="both"/>
        <w:rPr>
          <w:rFonts w:ascii="Times New Roman" w:hAnsi="Times New Roman" w:cs="Times New Roman"/>
          <w:sz w:val="24"/>
          <w:szCs w:val="24"/>
        </w:rPr>
      </w:pPr>
      <w:proofErr w:type="gramStart"/>
      <w:r w:rsidRPr="006B012C">
        <w:rPr>
          <w:rFonts w:ascii="Times New Roman" w:hAnsi="Times New Roman" w:cs="Times New Roman"/>
          <w:sz w:val="24"/>
          <w:szCs w:val="24"/>
        </w:rPr>
        <w:t>продолжать</w:t>
      </w:r>
      <w:proofErr w:type="gramEnd"/>
      <w:r w:rsidRPr="006B012C">
        <w:rPr>
          <w:rFonts w:ascii="Times New Roman" w:hAnsi="Times New Roman" w:cs="Times New Roman"/>
          <w:sz w:val="24"/>
          <w:szCs w:val="24"/>
        </w:rPr>
        <w:t xml:space="preserve"> изучать педагогический опыт других учителей;</w:t>
      </w:r>
    </w:p>
    <w:p w14:paraId="12A68475" w14:textId="77777777" w:rsidR="009B33CE" w:rsidRPr="006B012C" w:rsidRDefault="009B33CE" w:rsidP="009B33CE">
      <w:pPr>
        <w:pStyle w:val="a6"/>
        <w:numPr>
          <w:ilvl w:val="0"/>
          <w:numId w:val="40"/>
        </w:numPr>
        <w:spacing w:after="0" w:line="240" w:lineRule="auto"/>
        <w:ind w:left="0" w:firstLine="0"/>
        <w:jc w:val="both"/>
        <w:rPr>
          <w:rFonts w:ascii="Times New Roman" w:hAnsi="Times New Roman" w:cs="Times New Roman"/>
          <w:sz w:val="24"/>
          <w:szCs w:val="24"/>
        </w:rPr>
      </w:pPr>
      <w:proofErr w:type="gramStart"/>
      <w:r w:rsidRPr="006B012C">
        <w:rPr>
          <w:rFonts w:ascii="Times New Roman" w:hAnsi="Times New Roman" w:cs="Times New Roman"/>
          <w:sz w:val="24"/>
          <w:szCs w:val="24"/>
        </w:rPr>
        <w:t>планомерное</w:t>
      </w:r>
      <w:proofErr w:type="gramEnd"/>
      <w:r w:rsidRPr="006B012C">
        <w:rPr>
          <w:rFonts w:ascii="Times New Roman" w:hAnsi="Times New Roman" w:cs="Times New Roman"/>
          <w:sz w:val="24"/>
          <w:szCs w:val="24"/>
        </w:rPr>
        <w:t xml:space="preserve"> и систематическое совершенствование методов учебно-воспитательного процесса.</w:t>
      </w:r>
    </w:p>
    <w:p w14:paraId="19343980" w14:textId="77777777" w:rsidR="009B33CE" w:rsidRPr="006B012C" w:rsidRDefault="009B33CE" w:rsidP="009B33CE">
      <w:pPr>
        <w:spacing w:after="0" w:line="240" w:lineRule="auto"/>
        <w:jc w:val="center"/>
        <w:rPr>
          <w:rFonts w:ascii="Times New Roman" w:hAnsi="Times New Roman" w:cs="Times New Roman"/>
          <w:b/>
          <w:bCs/>
          <w:sz w:val="24"/>
          <w:szCs w:val="24"/>
        </w:rPr>
      </w:pPr>
    </w:p>
    <w:p w14:paraId="038E916F" w14:textId="77777777" w:rsidR="009B33CE" w:rsidRPr="006B012C" w:rsidRDefault="009B33CE" w:rsidP="009B33CE">
      <w:pPr>
        <w:spacing w:after="0" w:line="240" w:lineRule="auto"/>
        <w:jc w:val="center"/>
        <w:rPr>
          <w:rFonts w:ascii="Times New Roman" w:hAnsi="Times New Roman" w:cs="Times New Roman"/>
          <w:b/>
          <w:sz w:val="24"/>
          <w:szCs w:val="24"/>
        </w:rPr>
      </w:pPr>
    </w:p>
    <w:p w14:paraId="0F6E1011" w14:textId="77777777" w:rsidR="009B33CE" w:rsidRPr="006B012C" w:rsidRDefault="009B33CE" w:rsidP="009B33CE">
      <w:pPr>
        <w:shd w:val="clear" w:color="auto" w:fill="FFFFFF"/>
        <w:spacing w:after="0" w:line="240" w:lineRule="auto"/>
        <w:jc w:val="both"/>
        <w:rPr>
          <w:rFonts w:ascii="Times New Roman" w:hAnsi="Times New Roman" w:cs="Times New Roman"/>
          <w:b/>
          <w:color w:val="000000"/>
          <w:sz w:val="24"/>
          <w:szCs w:val="24"/>
        </w:rPr>
      </w:pPr>
      <w:r w:rsidRPr="006B012C">
        <w:rPr>
          <w:rFonts w:ascii="Times New Roman" w:hAnsi="Times New Roman" w:cs="Times New Roman"/>
          <w:b/>
          <w:color w:val="000000"/>
          <w:sz w:val="24"/>
          <w:szCs w:val="24"/>
        </w:rPr>
        <w:t>Предполагаемые результаты:</w:t>
      </w:r>
    </w:p>
    <w:p w14:paraId="0C6B0D42" w14:textId="77777777" w:rsidR="009B33CE" w:rsidRPr="006B012C" w:rsidRDefault="009B33CE" w:rsidP="009B33CE">
      <w:pPr>
        <w:shd w:val="clear" w:color="auto" w:fill="FFFFFF"/>
        <w:spacing w:after="0" w:line="240" w:lineRule="auto"/>
        <w:jc w:val="both"/>
        <w:rPr>
          <w:rFonts w:ascii="Times New Roman" w:hAnsi="Times New Roman" w:cs="Times New Roman"/>
          <w:b/>
          <w:color w:val="000000"/>
          <w:sz w:val="24"/>
          <w:szCs w:val="24"/>
        </w:rPr>
      </w:pPr>
    </w:p>
    <w:p w14:paraId="01E84F7B" w14:textId="77777777" w:rsidR="009B33CE" w:rsidRPr="006B012C" w:rsidRDefault="009B33CE" w:rsidP="009B33CE">
      <w:pPr>
        <w:pStyle w:val="a6"/>
        <w:numPr>
          <w:ilvl w:val="0"/>
          <w:numId w:val="39"/>
        </w:numPr>
        <w:shd w:val="clear" w:color="auto" w:fill="FFFFFF"/>
        <w:spacing w:after="0" w:line="240" w:lineRule="auto"/>
        <w:jc w:val="both"/>
        <w:rPr>
          <w:rFonts w:ascii="Times New Roman" w:eastAsia="Times New Roman" w:hAnsi="Times New Roman" w:cs="Times New Roman"/>
          <w:color w:val="000000"/>
          <w:sz w:val="24"/>
          <w:szCs w:val="24"/>
        </w:rPr>
      </w:pPr>
      <w:proofErr w:type="gramStart"/>
      <w:r w:rsidRPr="006B012C">
        <w:rPr>
          <w:rFonts w:ascii="Times New Roman" w:eastAsia="Times New Roman" w:hAnsi="Times New Roman" w:cs="Times New Roman"/>
          <w:color w:val="000000"/>
          <w:sz w:val="24"/>
          <w:szCs w:val="24"/>
        </w:rPr>
        <w:t>разработка</w:t>
      </w:r>
      <w:proofErr w:type="gramEnd"/>
      <w:r w:rsidRPr="006B012C">
        <w:rPr>
          <w:rFonts w:ascii="Times New Roman" w:eastAsia="Times New Roman" w:hAnsi="Times New Roman" w:cs="Times New Roman"/>
          <w:color w:val="000000"/>
          <w:sz w:val="24"/>
          <w:szCs w:val="24"/>
        </w:rPr>
        <w:t xml:space="preserve"> рабочих программ по предметам в соответствии с ФГОС;</w:t>
      </w:r>
    </w:p>
    <w:p w14:paraId="483DE57E" w14:textId="77777777" w:rsidR="009B33CE" w:rsidRPr="006B012C" w:rsidRDefault="009B33CE" w:rsidP="009B33CE">
      <w:pPr>
        <w:pStyle w:val="a6"/>
        <w:numPr>
          <w:ilvl w:val="0"/>
          <w:numId w:val="39"/>
        </w:numPr>
        <w:shd w:val="clear" w:color="auto" w:fill="FFFFFF"/>
        <w:spacing w:after="0" w:line="240" w:lineRule="auto"/>
        <w:jc w:val="both"/>
        <w:rPr>
          <w:rFonts w:ascii="Times New Roman" w:eastAsia="Times New Roman" w:hAnsi="Times New Roman" w:cs="Times New Roman"/>
          <w:color w:val="000000"/>
          <w:sz w:val="24"/>
          <w:szCs w:val="24"/>
        </w:rPr>
      </w:pPr>
      <w:proofErr w:type="gramStart"/>
      <w:r w:rsidRPr="006B012C">
        <w:rPr>
          <w:rFonts w:ascii="Times New Roman" w:eastAsia="Times New Roman" w:hAnsi="Times New Roman" w:cs="Times New Roman"/>
          <w:color w:val="000000"/>
          <w:sz w:val="24"/>
          <w:szCs w:val="24"/>
        </w:rPr>
        <w:t>формирование</w:t>
      </w:r>
      <w:proofErr w:type="gramEnd"/>
      <w:r w:rsidRPr="006B012C">
        <w:rPr>
          <w:rFonts w:ascii="Times New Roman" w:eastAsia="Times New Roman" w:hAnsi="Times New Roman" w:cs="Times New Roman"/>
          <w:color w:val="000000"/>
          <w:sz w:val="24"/>
          <w:szCs w:val="24"/>
        </w:rPr>
        <w:t xml:space="preserve"> у ученика внутренней позиция школьника на уровне позитивного отношения к школе, понимание необходимости учения, способности к самооценке, умения планировать, контролировать свои действия, формулировать собственное мнение, сотрудничать с любым партнёром, осуществлять поиск необходимой информации;</w:t>
      </w:r>
    </w:p>
    <w:p w14:paraId="0999FB61" w14:textId="77777777" w:rsidR="009B33CE" w:rsidRPr="006B012C" w:rsidRDefault="009B33CE" w:rsidP="009B33CE">
      <w:pPr>
        <w:pStyle w:val="a6"/>
        <w:numPr>
          <w:ilvl w:val="0"/>
          <w:numId w:val="39"/>
        </w:numPr>
        <w:shd w:val="clear" w:color="auto" w:fill="FFFFFF"/>
        <w:spacing w:after="0" w:line="240" w:lineRule="auto"/>
        <w:jc w:val="both"/>
        <w:rPr>
          <w:rFonts w:ascii="Times New Roman" w:eastAsia="Times New Roman" w:hAnsi="Times New Roman" w:cs="Times New Roman"/>
          <w:color w:val="000000"/>
          <w:sz w:val="24"/>
          <w:szCs w:val="24"/>
        </w:rPr>
      </w:pPr>
      <w:r w:rsidRPr="006B012C">
        <w:rPr>
          <w:rFonts w:ascii="Times New Roman" w:eastAsia="Times New Roman" w:hAnsi="Times New Roman" w:cs="Times New Roman"/>
          <w:color w:val="000000"/>
          <w:sz w:val="24"/>
          <w:szCs w:val="24"/>
        </w:rPr>
        <w:t> </w:t>
      </w:r>
      <w:proofErr w:type="gramStart"/>
      <w:r w:rsidRPr="006B012C">
        <w:rPr>
          <w:rFonts w:ascii="Times New Roman" w:eastAsia="Times New Roman" w:hAnsi="Times New Roman" w:cs="Times New Roman"/>
          <w:color w:val="000000"/>
          <w:sz w:val="24"/>
          <w:szCs w:val="24"/>
        </w:rPr>
        <w:t>повышение</w:t>
      </w:r>
      <w:proofErr w:type="gramEnd"/>
      <w:r w:rsidRPr="006B012C">
        <w:rPr>
          <w:rFonts w:ascii="Times New Roman" w:eastAsia="Times New Roman" w:hAnsi="Times New Roman" w:cs="Times New Roman"/>
          <w:color w:val="000000"/>
          <w:sz w:val="24"/>
          <w:szCs w:val="24"/>
        </w:rPr>
        <w:t xml:space="preserve"> качества преподаваемых предметов;</w:t>
      </w:r>
    </w:p>
    <w:p w14:paraId="734D723B" w14:textId="065BDB7D" w:rsidR="009B33CE" w:rsidRPr="006B012C" w:rsidRDefault="009B33CE" w:rsidP="009B33CE">
      <w:pPr>
        <w:pStyle w:val="a6"/>
        <w:numPr>
          <w:ilvl w:val="0"/>
          <w:numId w:val="39"/>
        </w:numPr>
        <w:shd w:val="clear" w:color="auto" w:fill="FFFFFF"/>
        <w:spacing w:after="0" w:line="240" w:lineRule="auto"/>
        <w:jc w:val="both"/>
        <w:rPr>
          <w:rFonts w:ascii="Times New Roman" w:eastAsia="Times New Roman" w:hAnsi="Times New Roman" w:cs="Times New Roman"/>
          <w:color w:val="000000"/>
          <w:sz w:val="24"/>
          <w:szCs w:val="24"/>
        </w:rPr>
      </w:pPr>
      <w:proofErr w:type="gramStart"/>
      <w:r w:rsidRPr="006B012C">
        <w:rPr>
          <w:rFonts w:ascii="Times New Roman" w:eastAsia="Times New Roman" w:hAnsi="Times New Roman" w:cs="Times New Roman"/>
          <w:color w:val="000000"/>
          <w:sz w:val="24"/>
          <w:szCs w:val="24"/>
        </w:rPr>
        <w:t>участие</w:t>
      </w:r>
      <w:proofErr w:type="gramEnd"/>
      <w:r w:rsidRPr="006B012C">
        <w:rPr>
          <w:rFonts w:ascii="Times New Roman" w:eastAsia="Times New Roman" w:hAnsi="Times New Roman" w:cs="Times New Roman"/>
          <w:color w:val="000000"/>
          <w:sz w:val="24"/>
          <w:szCs w:val="24"/>
        </w:rPr>
        <w:t xml:space="preserve"> в педсоветах, семинарах, </w:t>
      </w:r>
      <w:proofErr w:type="spellStart"/>
      <w:r w:rsidRPr="006B012C">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z w:val="24"/>
          <w:szCs w:val="24"/>
        </w:rPr>
        <w:t>ебинарах</w:t>
      </w:r>
      <w:proofErr w:type="spellEnd"/>
      <w:r>
        <w:rPr>
          <w:rFonts w:ascii="Times New Roman" w:eastAsia="Times New Roman" w:hAnsi="Times New Roman" w:cs="Times New Roman"/>
          <w:color w:val="000000"/>
          <w:sz w:val="24"/>
          <w:szCs w:val="24"/>
        </w:rPr>
        <w:t xml:space="preserve">, </w:t>
      </w:r>
      <w:r w:rsidR="007A052C">
        <w:rPr>
          <w:rFonts w:ascii="Times New Roman" w:eastAsia="Times New Roman" w:hAnsi="Times New Roman" w:cs="Times New Roman"/>
          <w:color w:val="000000"/>
          <w:sz w:val="24"/>
          <w:szCs w:val="24"/>
        </w:rPr>
        <w:t>в работе МО учителей математики</w:t>
      </w:r>
      <w:r w:rsidRPr="006B012C">
        <w:rPr>
          <w:rFonts w:ascii="Times New Roman" w:eastAsia="Times New Roman" w:hAnsi="Times New Roman" w:cs="Times New Roman"/>
          <w:color w:val="000000"/>
          <w:sz w:val="24"/>
          <w:szCs w:val="24"/>
        </w:rPr>
        <w:t>;</w:t>
      </w:r>
    </w:p>
    <w:p w14:paraId="7D2431E6" w14:textId="77777777" w:rsidR="009B33CE" w:rsidRPr="006B012C" w:rsidRDefault="009B33CE" w:rsidP="009B33CE">
      <w:pPr>
        <w:pStyle w:val="a6"/>
        <w:numPr>
          <w:ilvl w:val="0"/>
          <w:numId w:val="39"/>
        </w:numPr>
        <w:shd w:val="clear" w:color="auto" w:fill="FFFFFF"/>
        <w:spacing w:after="0" w:line="240" w:lineRule="auto"/>
        <w:jc w:val="both"/>
        <w:rPr>
          <w:rFonts w:ascii="Times New Roman" w:eastAsia="Times New Roman" w:hAnsi="Times New Roman" w:cs="Times New Roman"/>
          <w:color w:val="000000"/>
          <w:sz w:val="24"/>
          <w:szCs w:val="24"/>
        </w:rPr>
      </w:pPr>
      <w:proofErr w:type="gramStart"/>
      <w:r w:rsidRPr="006B012C">
        <w:rPr>
          <w:rFonts w:ascii="Times New Roman" w:eastAsia="Times New Roman" w:hAnsi="Times New Roman" w:cs="Times New Roman"/>
          <w:color w:val="000000"/>
          <w:sz w:val="24"/>
          <w:szCs w:val="24"/>
        </w:rPr>
        <w:t>умение</w:t>
      </w:r>
      <w:proofErr w:type="gramEnd"/>
      <w:r w:rsidRPr="006B012C">
        <w:rPr>
          <w:rFonts w:ascii="Times New Roman" w:eastAsia="Times New Roman" w:hAnsi="Times New Roman" w:cs="Times New Roman"/>
          <w:color w:val="000000"/>
          <w:sz w:val="24"/>
          <w:szCs w:val="24"/>
        </w:rPr>
        <w:t xml:space="preserve"> оказать практическую помощь коллегам.</w:t>
      </w:r>
    </w:p>
    <w:p w14:paraId="709B371E" w14:textId="77777777" w:rsidR="009B33CE" w:rsidRPr="006B012C" w:rsidRDefault="009B33CE" w:rsidP="009B33CE">
      <w:pPr>
        <w:shd w:val="clear" w:color="auto" w:fill="FFFFFF"/>
        <w:spacing w:after="0" w:line="240" w:lineRule="auto"/>
        <w:jc w:val="both"/>
        <w:rPr>
          <w:rFonts w:ascii="Times New Roman" w:eastAsia="Times New Roman" w:hAnsi="Times New Roman" w:cs="Times New Roman"/>
          <w:color w:val="000000"/>
          <w:sz w:val="24"/>
          <w:szCs w:val="24"/>
        </w:rPr>
      </w:pPr>
      <w:r w:rsidRPr="006B012C">
        <w:rPr>
          <w:rFonts w:ascii="Times New Roman" w:eastAsia="Times New Roman" w:hAnsi="Times New Roman" w:cs="Times New Roman"/>
          <w:color w:val="000000"/>
          <w:sz w:val="24"/>
          <w:szCs w:val="24"/>
        </w:rPr>
        <w:t> </w:t>
      </w:r>
    </w:p>
    <w:p w14:paraId="0D9E6FC4" w14:textId="77777777" w:rsidR="009B33CE" w:rsidRPr="006B012C" w:rsidRDefault="009B33CE" w:rsidP="009B33CE">
      <w:pPr>
        <w:spacing w:after="0" w:line="240" w:lineRule="auto"/>
        <w:rPr>
          <w:rFonts w:ascii="Times New Roman" w:hAnsi="Times New Roman" w:cs="Times New Roman"/>
          <w:b/>
          <w:bCs/>
          <w:sz w:val="24"/>
          <w:szCs w:val="24"/>
        </w:rPr>
      </w:pPr>
      <w:r w:rsidRPr="006B012C">
        <w:rPr>
          <w:rFonts w:ascii="Times New Roman" w:hAnsi="Times New Roman" w:cs="Times New Roman"/>
          <w:b/>
          <w:bCs/>
          <w:sz w:val="24"/>
          <w:szCs w:val="24"/>
        </w:rPr>
        <w:t>Форма отчета:</w:t>
      </w:r>
    </w:p>
    <w:p w14:paraId="12325B0B" w14:textId="77777777" w:rsidR="009B33CE" w:rsidRPr="006B012C" w:rsidRDefault="009B33CE" w:rsidP="009B33CE">
      <w:pPr>
        <w:spacing w:after="0" w:line="240" w:lineRule="auto"/>
        <w:rPr>
          <w:rFonts w:ascii="Times New Roman" w:hAnsi="Times New Roman" w:cs="Times New Roman"/>
          <w:b/>
          <w:bCs/>
          <w:sz w:val="24"/>
          <w:szCs w:val="24"/>
        </w:rPr>
      </w:pPr>
    </w:p>
    <w:p w14:paraId="30DB6840" w14:textId="77777777" w:rsidR="009B33CE" w:rsidRPr="006B012C" w:rsidRDefault="009B33CE" w:rsidP="009B33CE">
      <w:pPr>
        <w:pStyle w:val="a6"/>
        <w:numPr>
          <w:ilvl w:val="0"/>
          <w:numId w:val="34"/>
        </w:numPr>
        <w:spacing w:after="0" w:line="240" w:lineRule="auto"/>
        <w:ind w:left="0" w:firstLine="0"/>
        <w:jc w:val="both"/>
        <w:rPr>
          <w:rFonts w:ascii="Times New Roman" w:hAnsi="Times New Roman" w:cs="Times New Roman"/>
          <w:sz w:val="24"/>
          <w:szCs w:val="24"/>
        </w:rPr>
      </w:pPr>
      <w:proofErr w:type="gramStart"/>
      <w:r w:rsidRPr="006B012C">
        <w:rPr>
          <w:rFonts w:ascii="Times New Roman" w:hAnsi="Times New Roman" w:cs="Times New Roman"/>
          <w:sz w:val="24"/>
          <w:szCs w:val="24"/>
        </w:rPr>
        <w:t>выступление</w:t>
      </w:r>
      <w:proofErr w:type="gramEnd"/>
      <w:r w:rsidRPr="006B012C">
        <w:rPr>
          <w:rFonts w:ascii="Times New Roman" w:hAnsi="Times New Roman" w:cs="Times New Roman"/>
          <w:sz w:val="24"/>
          <w:szCs w:val="24"/>
        </w:rPr>
        <w:t xml:space="preserve"> на заседаниях МО и педсовете; </w:t>
      </w:r>
    </w:p>
    <w:p w14:paraId="6C3B1C04" w14:textId="77777777" w:rsidR="009B33CE" w:rsidRPr="006B012C" w:rsidRDefault="009B33CE" w:rsidP="009B33CE">
      <w:pPr>
        <w:pStyle w:val="a6"/>
        <w:numPr>
          <w:ilvl w:val="0"/>
          <w:numId w:val="34"/>
        </w:numPr>
        <w:spacing w:after="0" w:line="240" w:lineRule="auto"/>
        <w:ind w:left="0" w:firstLine="0"/>
        <w:jc w:val="both"/>
        <w:rPr>
          <w:rFonts w:ascii="Times New Roman" w:hAnsi="Times New Roman" w:cs="Times New Roman"/>
          <w:sz w:val="24"/>
          <w:szCs w:val="24"/>
        </w:rPr>
      </w:pPr>
      <w:proofErr w:type="gramStart"/>
      <w:r w:rsidRPr="006B012C">
        <w:rPr>
          <w:rFonts w:ascii="Times New Roman" w:hAnsi="Times New Roman" w:cs="Times New Roman"/>
          <w:sz w:val="24"/>
          <w:szCs w:val="24"/>
        </w:rPr>
        <w:t>участие</w:t>
      </w:r>
      <w:proofErr w:type="gramEnd"/>
      <w:r w:rsidRPr="006B012C">
        <w:rPr>
          <w:rFonts w:ascii="Times New Roman" w:hAnsi="Times New Roman" w:cs="Times New Roman"/>
          <w:sz w:val="24"/>
          <w:szCs w:val="24"/>
        </w:rPr>
        <w:t xml:space="preserve"> в профессиональных конкурсах;</w:t>
      </w:r>
    </w:p>
    <w:p w14:paraId="32AEAB35" w14:textId="77777777" w:rsidR="009B33CE" w:rsidRPr="006B012C" w:rsidRDefault="009B33CE" w:rsidP="009B33CE">
      <w:pPr>
        <w:pStyle w:val="a6"/>
        <w:numPr>
          <w:ilvl w:val="0"/>
          <w:numId w:val="34"/>
        </w:numPr>
        <w:spacing w:after="0" w:line="240" w:lineRule="auto"/>
        <w:ind w:left="0" w:firstLine="0"/>
        <w:jc w:val="both"/>
        <w:rPr>
          <w:rFonts w:ascii="Times New Roman" w:hAnsi="Times New Roman" w:cs="Times New Roman"/>
          <w:sz w:val="24"/>
          <w:szCs w:val="24"/>
        </w:rPr>
      </w:pPr>
      <w:proofErr w:type="gramStart"/>
      <w:r w:rsidRPr="006B012C">
        <w:rPr>
          <w:rFonts w:ascii="Times New Roman" w:hAnsi="Times New Roman" w:cs="Times New Roman"/>
          <w:sz w:val="24"/>
          <w:szCs w:val="24"/>
        </w:rPr>
        <w:t>участие</w:t>
      </w:r>
      <w:proofErr w:type="gramEnd"/>
      <w:r w:rsidRPr="006B012C">
        <w:rPr>
          <w:rFonts w:ascii="Times New Roman" w:hAnsi="Times New Roman" w:cs="Times New Roman"/>
          <w:sz w:val="24"/>
          <w:szCs w:val="24"/>
        </w:rPr>
        <w:t xml:space="preserve"> и выступление на семинарах, конференциях.</w:t>
      </w:r>
    </w:p>
    <w:p w14:paraId="71EADD81" w14:textId="77777777" w:rsidR="009B33CE" w:rsidRPr="006B012C" w:rsidRDefault="009B33CE" w:rsidP="009B33CE">
      <w:pPr>
        <w:pStyle w:val="a6"/>
        <w:spacing w:after="0" w:line="240" w:lineRule="auto"/>
        <w:ind w:left="0"/>
        <w:jc w:val="both"/>
        <w:rPr>
          <w:rFonts w:ascii="Times New Roman" w:hAnsi="Times New Roman" w:cs="Times New Roman"/>
          <w:sz w:val="24"/>
          <w:szCs w:val="24"/>
        </w:rPr>
      </w:pPr>
    </w:p>
    <w:p w14:paraId="5A40821E" w14:textId="77777777" w:rsidR="009B33CE" w:rsidRPr="006B012C" w:rsidRDefault="009B33CE" w:rsidP="009B33CE">
      <w:pPr>
        <w:spacing w:after="0" w:line="240" w:lineRule="auto"/>
        <w:rPr>
          <w:rFonts w:ascii="Times New Roman" w:hAnsi="Times New Roman" w:cs="Times New Roman"/>
          <w:b/>
          <w:sz w:val="24"/>
          <w:szCs w:val="24"/>
        </w:rPr>
      </w:pPr>
      <w:r w:rsidRPr="006B012C">
        <w:rPr>
          <w:rFonts w:ascii="Times New Roman" w:hAnsi="Times New Roman" w:cs="Times New Roman"/>
          <w:b/>
          <w:sz w:val="24"/>
          <w:szCs w:val="24"/>
        </w:rPr>
        <w:t>Ожидаемые результаты:</w:t>
      </w:r>
    </w:p>
    <w:p w14:paraId="77CC943C" w14:textId="77777777" w:rsidR="009B33CE" w:rsidRPr="006B012C" w:rsidRDefault="009B33CE" w:rsidP="009B33CE">
      <w:pPr>
        <w:spacing w:after="0" w:line="240" w:lineRule="auto"/>
        <w:jc w:val="center"/>
        <w:rPr>
          <w:rFonts w:ascii="Times New Roman" w:hAnsi="Times New Roman" w:cs="Times New Roman"/>
          <w:sz w:val="24"/>
          <w:szCs w:val="24"/>
        </w:rPr>
      </w:pPr>
    </w:p>
    <w:p w14:paraId="7E5FABBE" w14:textId="77777777" w:rsidR="009B33CE" w:rsidRPr="006B012C" w:rsidRDefault="009B33CE" w:rsidP="009B33CE">
      <w:pPr>
        <w:pStyle w:val="a6"/>
        <w:numPr>
          <w:ilvl w:val="0"/>
          <w:numId w:val="35"/>
        </w:numPr>
        <w:spacing w:after="0" w:line="240" w:lineRule="auto"/>
        <w:ind w:left="0" w:firstLine="0"/>
        <w:jc w:val="both"/>
        <w:rPr>
          <w:rFonts w:ascii="Times New Roman" w:hAnsi="Times New Roman" w:cs="Times New Roman"/>
          <w:sz w:val="24"/>
          <w:szCs w:val="24"/>
        </w:rPr>
      </w:pPr>
      <w:proofErr w:type="gramStart"/>
      <w:r w:rsidRPr="006B012C">
        <w:rPr>
          <w:rFonts w:ascii="Times New Roman" w:hAnsi="Times New Roman" w:cs="Times New Roman"/>
          <w:sz w:val="24"/>
          <w:szCs w:val="24"/>
        </w:rPr>
        <w:t>повышение</w:t>
      </w:r>
      <w:proofErr w:type="gramEnd"/>
      <w:r w:rsidRPr="006B012C">
        <w:rPr>
          <w:rFonts w:ascii="Times New Roman" w:hAnsi="Times New Roman" w:cs="Times New Roman"/>
          <w:sz w:val="24"/>
          <w:szCs w:val="24"/>
        </w:rPr>
        <w:t xml:space="preserve"> качества обучения; </w:t>
      </w:r>
    </w:p>
    <w:p w14:paraId="374C923B" w14:textId="77777777" w:rsidR="009B33CE" w:rsidRPr="006B012C" w:rsidRDefault="009B33CE" w:rsidP="009B33CE">
      <w:pPr>
        <w:pStyle w:val="a6"/>
        <w:numPr>
          <w:ilvl w:val="0"/>
          <w:numId w:val="35"/>
        </w:numPr>
        <w:spacing w:after="0" w:line="240" w:lineRule="auto"/>
        <w:ind w:left="0" w:firstLine="0"/>
        <w:jc w:val="both"/>
        <w:rPr>
          <w:rFonts w:ascii="Times New Roman" w:hAnsi="Times New Roman" w:cs="Times New Roman"/>
          <w:sz w:val="24"/>
          <w:szCs w:val="24"/>
        </w:rPr>
      </w:pPr>
      <w:proofErr w:type="gramStart"/>
      <w:r w:rsidRPr="006B012C">
        <w:rPr>
          <w:rFonts w:ascii="Times New Roman" w:hAnsi="Times New Roman" w:cs="Times New Roman"/>
          <w:sz w:val="24"/>
          <w:szCs w:val="24"/>
        </w:rPr>
        <w:t>рост</w:t>
      </w:r>
      <w:proofErr w:type="gramEnd"/>
      <w:r w:rsidRPr="006B012C">
        <w:rPr>
          <w:rFonts w:ascii="Times New Roman" w:hAnsi="Times New Roman" w:cs="Times New Roman"/>
          <w:sz w:val="24"/>
          <w:szCs w:val="24"/>
        </w:rPr>
        <w:t xml:space="preserve"> мотивации и творческого потенциала учащихся.</w:t>
      </w:r>
    </w:p>
    <w:p w14:paraId="0F92C52B" w14:textId="77777777" w:rsidR="009B33CE" w:rsidRPr="006B012C" w:rsidRDefault="009B33CE" w:rsidP="009B33CE">
      <w:pPr>
        <w:pStyle w:val="a6"/>
        <w:spacing w:after="0" w:line="240" w:lineRule="auto"/>
        <w:ind w:left="0"/>
        <w:jc w:val="center"/>
        <w:rPr>
          <w:rFonts w:ascii="Times New Roman" w:hAnsi="Times New Roman" w:cs="Times New Roman"/>
          <w:sz w:val="24"/>
          <w:szCs w:val="24"/>
        </w:rPr>
      </w:pPr>
    </w:p>
    <w:p w14:paraId="0CA2AD09" w14:textId="77777777" w:rsidR="009B33CE" w:rsidRPr="006B012C" w:rsidRDefault="009B33CE" w:rsidP="009B33CE">
      <w:pPr>
        <w:spacing w:after="0" w:line="240" w:lineRule="auto"/>
        <w:jc w:val="center"/>
        <w:rPr>
          <w:rFonts w:ascii="Times New Roman" w:hAnsi="Times New Roman" w:cs="Times New Roman"/>
          <w:b/>
          <w:sz w:val="24"/>
          <w:szCs w:val="24"/>
        </w:rPr>
      </w:pPr>
      <w:r w:rsidRPr="006B012C">
        <w:rPr>
          <w:rFonts w:ascii="Times New Roman" w:hAnsi="Times New Roman" w:cs="Times New Roman"/>
          <w:b/>
          <w:sz w:val="24"/>
          <w:szCs w:val="24"/>
        </w:rPr>
        <w:t xml:space="preserve">Планируемая деятельность по повышению профессионального уровня </w:t>
      </w:r>
    </w:p>
    <w:p w14:paraId="57D4DE67" w14:textId="77777777" w:rsidR="009B33CE" w:rsidRPr="006B012C" w:rsidRDefault="009B33CE" w:rsidP="009B33CE">
      <w:pPr>
        <w:spacing w:after="0" w:line="240" w:lineRule="auto"/>
        <w:jc w:val="center"/>
        <w:rPr>
          <w:rFonts w:ascii="Times New Roman" w:hAnsi="Times New Roman" w:cs="Times New Roman"/>
          <w:b/>
          <w:sz w:val="24"/>
          <w:szCs w:val="24"/>
        </w:rPr>
      </w:pPr>
      <w:proofErr w:type="gramStart"/>
      <w:r w:rsidRPr="006B012C">
        <w:rPr>
          <w:rFonts w:ascii="Times New Roman" w:hAnsi="Times New Roman" w:cs="Times New Roman"/>
          <w:b/>
          <w:sz w:val="24"/>
          <w:szCs w:val="24"/>
        </w:rPr>
        <w:t>на</w:t>
      </w:r>
      <w:proofErr w:type="gramEnd"/>
      <w:r w:rsidRPr="006B012C">
        <w:rPr>
          <w:rFonts w:ascii="Times New Roman" w:hAnsi="Times New Roman" w:cs="Times New Roman"/>
          <w:b/>
          <w:sz w:val="24"/>
          <w:szCs w:val="24"/>
        </w:rPr>
        <w:t xml:space="preserve"> следующий </w:t>
      </w:r>
      <w:proofErr w:type="spellStart"/>
      <w:r w:rsidRPr="006B012C">
        <w:rPr>
          <w:rFonts w:ascii="Times New Roman" w:hAnsi="Times New Roman" w:cs="Times New Roman"/>
          <w:b/>
          <w:sz w:val="24"/>
          <w:szCs w:val="24"/>
        </w:rPr>
        <w:t>межаттестационный</w:t>
      </w:r>
      <w:proofErr w:type="spellEnd"/>
      <w:r w:rsidRPr="006B012C">
        <w:rPr>
          <w:rFonts w:ascii="Times New Roman" w:hAnsi="Times New Roman" w:cs="Times New Roman"/>
          <w:b/>
          <w:sz w:val="24"/>
          <w:szCs w:val="24"/>
        </w:rPr>
        <w:t xml:space="preserve"> период</w:t>
      </w:r>
    </w:p>
    <w:p w14:paraId="1C64EEBC" w14:textId="77777777" w:rsidR="009B33CE" w:rsidRPr="006B012C" w:rsidRDefault="009B33CE" w:rsidP="009B33CE">
      <w:pPr>
        <w:spacing w:after="0" w:line="240" w:lineRule="auto"/>
        <w:jc w:val="center"/>
        <w:rPr>
          <w:rFonts w:ascii="Times New Roman" w:hAnsi="Times New Roman" w:cs="Times New Roman"/>
          <w:b/>
          <w:sz w:val="24"/>
          <w:szCs w:val="24"/>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2409"/>
        <w:gridCol w:w="1134"/>
        <w:gridCol w:w="3793"/>
      </w:tblGrid>
      <w:tr w:rsidR="009B33CE" w:rsidRPr="006B012C" w14:paraId="6A160E72" w14:textId="77777777" w:rsidTr="00811E0C">
        <w:tc>
          <w:tcPr>
            <w:tcW w:w="2235" w:type="dxa"/>
            <w:tcBorders>
              <w:top w:val="single" w:sz="4" w:space="0" w:color="auto"/>
              <w:left w:val="single" w:sz="4" w:space="0" w:color="auto"/>
              <w:bottom w:val="single" w:sz="4" w:space="0" w:color="auto"/>
              <w:right w:val="single" w:sz="4" w:space="0" w:color="auto"/>
            </w:tcBorders>
          </w:tcPr>
          <w:p w14:paraId="6727698D" w14:textId="77777777" w:rsidR="009B33CE" w:rsidRPr="006B012C" w:rsidRDefault="009B33CE" w:rsidP="00811E0C">
            <w:pPr>
              <w:spacing w:after="0" w:line="240" w:lineRule="auto"/>
              <w:jc w:val="center"/>
              <w:rPr>
                <w:rFonts w:ascii="Times New Roman" w:hAnsi="Times New Roman" w:cs="Times New Roman"/>
                <w:b/>
                <w:sz w:val="24"/>
                <w:szCs w:val="24"/>
              </w:rPr>
            </w:pPr>
            <w:r w:rsidRPr="006B012C">
              <w:rPr>
                <w:rFonts w:ascii="Times New Roman" w:hAnsi="Times New Roman" w:cs="Times New Roman"/>
                <w:b/>
                <w:sz w:val="24"/>
                <w:szCs w:val="24"/>
              </w:rPr>
              <w:t>Этапы</w:t>
            </w:r>
          </w:p>
        </w:tc>
        <w:tc>
          <w:tcPr>
            <w:tcW w:w="2409" w:type="dxa"/>
            <w:tcBorders>
              <w:top w:val="single" w:sz="4" w:space="0" w:color="auto"/>
              <w:left w:val="single" w:sz="4" w:space="0" w:color="auto"/>
              <w:bottom w:val="single" w:sz="4" w:space="0" w:color="auto"/>
              <w:right w:val="single" w:sz="4" w:space="0" w:color="auto"/>
            </w:tcBorders>
          </w:tcPr>
          <w:p w14:paraId="6E093C75" w14:textId="77777777" w:rsidR="009B33CE" w:rsidRPr="006B012C" w:rsidRDefault="009B33CE" w:rsidP="00811E0C">
            <w:pPr>
              <w:spacing w:after="0" w:line="240" w:lineRule="auto"/>
              <w:jc w:val="center"/>
              <w:rPr>
                <w:rFonts w:ascii="Times New Roman" w:hAnsi="Times New Roman" w:cs="Times New Roman"/>
                <w:b/>
                <w:sz w:val="24"/>
                <w:szCs w:val="24"/>
              </w:rPr>
            </w:pPr>
            <w:r w:rsidRPr="006B012C">
              <w:rPr>
                <w:rFonts w:ascii="Times New Roman" w:hAnsi="Times New Roman" w:cs="Times New Roman"/>
                <w:b/>
                <w:sz w:val="24"/>
                <w:szCs w:val="24"/>
              </w:rPr>
              <w:t>Содержание работы</w:t>
            </w:r>
          </w:p>
        </w:tc>
        <w:tc>
          <w:tcPr>
            <w:tcW w:w="1134" w:type="dxa"/>
            <w:tcBorders>
              <w:top w:val="single" w:sz="4" w:space="0" w:color="auto"/>
              <w:left w:val="single" w:sz="4" w:space="0" w:color="auto"/>
              <w:bottom w:val="single" w:sz="4" w:space="0" w:color="auto"/>
              <w:right w:val="single" w:sz="4" w:space="0" w:color="auto"/>
            </w:tcBorders>
          </w:tcPr>
          <w:p w14:paraId="73614678" w14:textId="77777777" w:rsidR="009B33CE" w:rsidRPr="006B012C" w:rsidRDefault="009B33CE" w:rsidP="00811E0C">
            <w:pPr>
              <w:spacing w:after="0" w:line="240" w:lineRule="auto"/>
              <w:jc w:val="center"/>
              <w:rPr>
                <w:rFonts w:ascii="Times New Roman" w:hAnsi="Times New Roman" w:cs="Times New Roman"/>
                <w:b/>
                <w:sz w:val="24"/>
                <w:szCs w:val="24"/>
              </w:rPr>
            </w:pPr>
            <w:r w:rsidRPr="006B012C">
              <w:rPr>
                <w:rFonts w:ascii="Times New Roman" w:hAnsi="Times New Roman" w:cs="Times New Roman"/>
                <w:b/>
                <w:sz w:val="24"/>
                <w:szCs w:val="24"/>
              </w:rPr>
              <w:t>Сроки</w:t>
            </w:r>
          </w:p>
        </w:tc>
        <w:tc>
          <w:tcPr>
            <w:tcW w:w="3793" w:type="dxa"/>
            <w:tcBorders>
              <w:top w:val="single" w:sz="4" w:space="0" w:color="auto"/>
              <w:left w:val="single" w:sz="4" w:space="0" w:color="auto"/>
              <w:bottom w:val="single" w:sz="4" w:space="0" w:color="auto"/>
              <w:right w:val="single" w:sz="4" w:space="0" w:color="auto"/>
            </w:tcBorders>
          </w:tcPr>
          <w:p w14:paraId="75D94E12" w14:textId="77777777" w:rsidR="009B33CE" w:rsidRPr="006B012C" w:rsidRDefault="009B33CE" w:rsidP="00811E0C">
            <w:pPr>
              <w:spacing w:after="0" w:line="240" w:lineRule="auto"/>
              <w:jc w:val="center"/>
              <w:rPr>
                <w:rFonts w:ascii="Times New Roman" w:hAnsi="Times New Roman" w:cs="Times New Roman"/>
                <w:b/>
                <w:sz w:val="24"/>
                <w:szCs w:val="24"/>
              </w:rPr>
            </w:pPr>
            <w:r w:rsidRPr="006B012C">
              <w:rPr>
                <w:rFonts w:ascii="Times New Roman" w:hAnsi="Times New Roman" w:cs="Times New Roman"/>
                <w:b/>
                <w:sz w:val="24"/>
                <w:szCs w:val="24"/>
              </w:rPr>
              <w:t xml:space="preserve">Практическая </w:t>
            </w:r>
          </w:p>
          <w:p w14:paraId="2C94F8B5" w14:textId="77777777" w:rsidR="009B33CE" w:rsidRPr="006B012C" w:rsidRDefault="009B33CE" w:rsidP="00811E0C">
            <w:pPr>
              <w:spacing w:after="0" w:line="240" w:lineRule="auto"/>
              <w:jc w:val="center"/>
              <w:rPr>
                <w:rFonts w:ascii="Times New Roman" w:hAnsi="Times New Roman" w:cs="Times New Roman"/>
                <w:b/>
                <w:sz w:val="24"/>
                <w:szCs w:val="24"/>
              </w:rPr>
            </w:pPr>
            <w:proofErr w:type="gramStart"/>
            <w:r w:rsidRPr="006B012C">
              <w:rPr>
                <w:rFonts w:ascii="Times New Roman" w:hAnsi="Times New Roman" w:cs="Times New Roman"/>
                <w:b/>
                <w:sz w:val="24"/>
                <w:szCs w:val="24"/>
              </w:rPr>
              <w:t>деятельность</w:t>
            </w:r>
            <w:proofErr w:type="gramEnd"/>
          </w:p>
        </w:tc>
      </w:tr>
      <w:tr w:rsidR="009B33CE" w:rsidRPr="006B012C" w14:paraId="7A6973B1" w14:textId="77777777" w:rsidTr="00811E0C">
        <w:tc>
          <w:tcPr>
            <w:tcW w:w="2235" w:type="dxa"/>
            <w:tcBorders>
              <w:top w:val="single" w:sz="4" w:space="0" w:color="auto"/>
              <w:left w:val="single" w:sz="4" w:space="0" w:color="auto"/>
              <w:bottom w:val="single" w:sz="4" w:space="0" w:color="auto"/>
              <w:right w:val="single" w:sz="4" w:space="0" w:color="auto"/>
            </w:tcBorders>
          </w:tcPr>
          <w:p w14:paraId="6B350B52" w14:textId="77777777" w:rsidR="009B33CE" w:rsidRPr="006B012C" w:rsidRDefault="009B33CE" w:rsidP="00811E0C">
            <w:pPr>
              <w:spacing w:after="0" w:line="240" w:lineRule="auto"/>
              <w:rPr>
                <w:rFonts w:ascii="Times New Roman" w:hAnsi="Times New Roman" w:cs="Times New Roman"/>
                <w:b/>
                <w:sz w:val="24"/>
                <w:szCs w:val="24"/>
              </w:rPr>
            </w:pPr>
            <w:r w:rsidRPr="006B012C">
              <w:rPr>
                <w:rFonts w:ascii="Times New Roman" w:hAnsi="Times New Roman" w:cs="Times New Roman"/>
                <w:b/>
                <w:sz w:val="24"/>
                <w:szCs w:val="24"/>
              </w:rPr>
              <w:t>Диагностический</w:t>
            </w:r>
          </w:p>
        </w:tc>
        <w:tc>
          <w:tcPr>
            <w:tcW w:w="2409" w:type="dxa"/>
            <w:tcBorders>
              <w:top w:val="single" w:sz="4" w:space="0" w:color="auto"/>
              <w:left w:val="single" w:sz="4" w:space="0" w:color="auto"/>
              <w:bottom w:val="single" w:sz="4" w:space="0" w:color="auto"/>
              <w:right w:val="single" w:sz="4" w:space="0" w:color="auto"/>
            </w:tcBorders>
          </w:tcPr>
          <w:p w14:paraId="6D0035CF" w14:textId="77777777" w:rsidR="009B33CE" w:rsidRPr="006B012C" w:rsidRDefault="009B33CE" w:rsidP="00811E0C">
            <w:pPr>
              <w:spacing w:after="0" w:line="240" w:lineRule="auto"/>
              <w:jc w:val="both"/>
              <w:rPr>
                <w:rFonts w:ascii="Times New Roman" w:hAnsi="Times New Roman" w:cs="Times New Roman"/>
                <w:sz w:val="24"/>
                <w:szCs w:val="24"/>
              </w:rPr>
            </w:pPr>
            <w:r w:rsidRPr="006B012C">
              <w:rPr>
                <w:rFonts w:ascii="Times New Roman" w:hAnsi="Times New Roman" w:cs="Times New Roman"/>
                <w:sz w:val="24"/>
                <w:szCs w:val="24"/>
              </w:rPr>
              <w:t>Изучение литературы по проблеме и имеющегося опыта</w:t>
            </w:r>
          </w:p>
        </w:tc>
        <w:tc>
          <w:tcPr>
            <w:tcW w:w="1134" w:type="dxa"/>
            <w:tcBorders>
              <w:top w:val="single" w:sz="4" w:space="0" w:color="auto"/>
              <w:left w:val="single" w:sz="4" w:space="0" w:color="auto"/>
              <w:bottom w:val="single" w:sz="4" w:space="0" w:color="auto"/>
              <w:right w:val="single" w:sz="4" w:space="0" w:color="auto"/>
            </w:tcBorders>
          </w:tcPr>
          <w:p w14:paraId="3C1D2B21" w14:textId="6C7B6286" w:rsidR="009B33CE" w:rsidRPr="006B012C" w:rsidRDefault="009B33CE" w:rsidP="00811E0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2020 – 2023</w:t>
            </w:r>
            <w:r w:rsidRPr="006B012C">
              <w:rPr>
                <w:rFonts w:ascii="Times New Roman" w:hAnsi="Times New Roman" w:cs="Times New Roman"/>
                <w:b/>
                <w:sz w:val="24"/>
                <w:szCs w:val="24"/>
              </w:rPr>
              <w:t xml:space="preserve"> г.</w:t>
            </w:r>
          </w:p>
        </w:tc>
        <w:tc>
          <w:tcPr>
            <w:tcW w:w="3793" w:type="dxa"/>
            <w:tcBorders>
              <w:top w:val="single" w:sz="4" w:space="0" w:color="auto"/>
              <w:left w:val="single" w:sz="4" w:space="0" w:color="auto"/>
              <w:bottom w:val="single" w:sz="4" w:space="0" w:color="auto"/>
              <w:right w:val="single" w:sz="4" w:space="0" w:color="auto"/>
            </w:tcBorders>
          </w:tcPr>
          <w:p w14:paraId="460C5E3D" w14:textId="77777777" w:rsidR="009B33CE" w:rsidRPr="006B012C" w:rsidRDefault="009B33CE" w:rsidP="00811E0C">
            <w:pPr>
              <w:spacing w:after="0" w:line="240" w:lineRule="auto"/>
              <w:jc w:val="both"/>
              <w:rPr>
                <w:rFonts w:ascii="Times New Roman" w:hAnsi="Times New Roman" w:cs="Times New Roman"/>
                <w:sz w:val="24"/>
                <w:szCs w:val="24"/>
              </w:rPr>
            </w:pPr>
            <w:r w:rsidRPr="006B012C">
              <w:rPr>
                <w:rFonts w:ascii="Times New Roman" w:hAnsi="Times New Roman" w:cs="Times New Roman"/>
                <w:sz w:val="24"/>
                <w:szCs w:val="24"/>
              </w:rPr>
              <w:t xml:space="preserve">Курсы </w:t>
            </w:r>
            <w:proofErr w:type="gramStart"/>
            <w:r w:rsidRPr="006B012C">
              <w:rPr>
                <w:rFonts w:ascii="Times New Roman" w:hAnsi="Times New Roman" w:cs="Times New Roman"/>
                <w:sz w:val="24"/>
                <w:szCs w:val="24"/>
              </w:rPr>
              <w:t>повышения  квалификации</w:t>
            </w:r>
            <w:proofErr w:type="gramEnd"/>
            <w:r w:rsidRPr="006B012C">
              <w:rPr>
                <w:rFonts w:ascii="Times New Roman" w:hAnsi="Times New Roman" w:cs="Times New Roman"/>
                <w:sz w:val="24"/>
                <w:szCs w:val="24"/>
              </w:rPr>
              <w:t xml:space="preserve"> учителей.</w:t>
            </w:r>
          </w:p>
          <w:p w14:paraId="63882E6A" w14:textId="77777777" w:rsidR="009B33CE" w:rsidRPr="006B012C" w:rsidRDefault="009B33CE" w:rsidP="00811E0C">
            <w:pPr>
              <w:spacing w:after="0" w:line="240" w:lineRule="auto"/>
              <w:jc w:val="both"/>
              <w:rPr>
                <w:rFonts w:ascii="Times New Roman" w:hAnsi="Times New Roman" w:cs="Times New Roman"/>
                <w:sz w:val="24"/>
                <w:szCs w:val="24"/>
              </w:rPr>
            </w:pPr>
            <w:r w:rsidRPr="006B012C">
              <w:rPr>
                <w:rFonts w:ascii="Times New Roman" w:hAnsi="Times New Roman" w:cs="Times New Roman"/>
                <w:sz w:val="24"/>
                <w:szCs w:val="24"/>
              </w:rPr>
              <w:t xml:space="preserve">Изучение методической, </w:t>
            </w:r>
            <w:proofErr w:type="spellStart"/>
            <w:r w:rsidRPr="006B012C">
              <w:rPr>
                <w:rFonts w:ascii="Times New Roman" w:hAnsi="Times New Roman" w:cs="Times New Roman"/>
                <w:sz w:val="24"/>
                <w:szCs w:val="24"/>
              </w:rPr>
              <w:t>психолого</w:t>
            </w:r>
            <w:proofErr w:type="spellEnd"/>
            <w:r w:rsidRPr="006B012C">
              <w:rPr>
                <w:rFonts w:ascii="Times New Roman" w:hAnsi="Times New Roman" w:cs="Times New Roman"/>
                <w:sz w:val="24"/>
                <w:szCs w:val="24"/>
              </w:rPr>
              <w:t xml:space="preserve">–педагогической литературы. Новинки литературы </w:t>
            </w:r>
          </w:p>
        </w:tc>
      </w:tr>
      <w:tr w:rsidR="009B33CE" w:rsidRPr="006B012C" w14:paraId="237A2E53" w14:textId="77777777" w:rsidTr="00811E0C">
        <w:tc>
          <w:tcPr>
            <w:tcW w:w="2235" w:type="dxa"/>
            <w:tcBorders>
              <w:top w:val="single" w:sz="4" w:space="0" w:color="auto"/>
              <w:left w:val="single" w:sz="4" w:space="0" w:color="auto"/>
              <w:bottom w:val="single" w:sz="4" w:space="0" w:color="auto"/>
              <w:right w:val="single" w:sz="4" w:space="0" w:color="auto"/>
            </w:tcBorders>
          </w:tcPr>
          <w:p w14:paraId="3A884FAD" w14:textId="77777777" w:rsidR="009B33CE" w:rsidRPr="006B012C" w:rsidRDefault="009B33CE" w:rsidP="00811E0C">
            <w:pPr>
              <w:spacing w:after="0" w:line="240" w:lineRule="auto"/>
              <w:rPr>
                <w:rFonts w:ascii="Times New Roman" w:hAnsi="Times New Roman" w:cs="Times New Roman"/>
                <w:b/>
                <w:sz w:val="24"/>
                <w:szCs w:val="24"/>
              </w:rPr>
            </w:pPr>
            <w:r w:rsidRPr="006B012C">
              <w:rPr>
                <w:rFonts w:ascii="Times New Roman" w:hAnsi="Times New Roman" w:cs="Times New Roman"/>
                <w:b/>
                <w:sz w:val="24"/>
                <w:szCs w:val="24"/>
              </w:rPr>
              <w:t>Прогностический</w:t>
            </w:r>
          </w:p>
        </w:tc>
        <w:tc>
          <w:tcPr>
            <w:tcW w:w="2409" w:type="dxa"/>
            <w:tcBorders>
              <w:top w:val="single" w:sz="4" w:space="0" w:color="auto"/>
              <w:left w:val="single" w:sz="4" w:space="0" w:color="auto"/>
              <w:bottom w:val="single" w:sz="4" w:space="0" w:color="auto"/>
              <w:right w:val="single" w:sz="4" w:space="0" w:color="auto"/>
            </w:tcBorders>
          </w:tcPr>
          <w:p w14:paraId="1A657BCA" w14:textId="77777777" w:rsidR="009B33CE" w:rsidRPr="006B012C" w:rsidRDefault="009B33CE" w:rsidP="00811E0C">
            <w:pPr>
              <w:spacing w:after="0" w:line="240" w:lineRule="auto"/>
              <w:jc w:val="both"/>
              <w:rPr>
                <w:rFonts w:ascii="Times New Roman" w:hAnsi="Times New Roman" w:cs="Times New Roman"/>
                <w:sz w:val="24"/>
                <w:szCs w:val="24"/>
              </w:rPr>
            </w:pPr>
            <w:r w:rsidRPr="006B012C">
              <w:rPr>
                <w:rFonts w:ascii="Times New Roman" w:hAnsi="Times New Roman" w:cs="Times New Roman"/>
                <w:sz w:val="24"/>
                <w:szCs w:val="24"/>
              </w:rPr>
              <w:t xml:space="preserve">Определение целей и задач темы. </w:t>
            </w:r>
          </w:p>
          <w:p w14:paraId="424AA2FD" w14:textId="77777777" w:rsidR="009B33CE" w:rsidRPr="006B012C" w:rsidRDefault="009B33CE" w:rsidP="00811E0C">
            <w:pPr>
              <w:spacing w:after="0" w:line="240" w:lineRule="auto"/>
              <w:jc w:val="both"/>
              <w:rPr>
                <w:rFonts w:ascii="Times New Roman" w:hAnsi="Times New Roman" w:cs="Times New Roman"/>
                <w:sz w:val="24"/>
                <w:szCs w:val="24"/>
              </w:rPr>
            </w:pPr>
            <w:r w:rsidRPr="006B012C">
              <w:rPr>
                <w:rFonts w:ascii="Times New Roman" w:hAnsi="Times New Roman" w:cs="Times New Roman"/>
                <w:sz w:val="24"/>
                <w:szCs w:val="24"/>
              </w:rPr>
              <w:t>Разработка системы мер, направленных на решение проблемы</w:t>
            </w:r>
          </w:p>
        </w:tc>
        <w:tc>
          <w:tcPr>
            <w:tcW w:w="1134" w:type="dxa"/>
            <w:tcBorders>
              <w:top w:val="single" w:sz="4" w:space="0" w:color="auto"/>
              <w:left w:val="single" w:sz="4" w:space="0" w:color="auto"/>
              <w:bottom w:val="single" w:sz="4" w:space="0" w:color="auto"/>
              <w:right w:val="single" w:sz="4" w:space="0" w:color="auto"/>
            </w:tcBorders>
          </w:tcPr>
          <w:p w14:paraId="445B9D00" w14:textId="130DA436" w:rsidR="009B33CE" w:rsidRPr="006B012C" w:rsidRDefault="009B33CE" w:rsidP="00811E0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2020 – 2023</w:t>
            </w:r>
            <w:r w:rsidRPr="006B012C">
              <w:rPr>
                <w:rFonts w:ascii="Times New Roman" w:hAnsi="Times New Roman" w:cs="Times New Roman"/>
                <w:b/>
                <w:sz w:val="24"/>
                <w:szCs w:val="24"/>
              </w:rPr>
              <w:t xml:space="preserve"> г.</w:t>
            </w:r>
          </w:p>
        </w:tc>
        <w:tc>
          <w:tcPr>
            <w:tcW w:w="3793" w:type="dxa"/>
            <w:tcBorders>
              <w:top w:val="single" w:sz="4" w:space="0" w:color="auto"/>
              <w:left w:val="single" w:sz="4" w:space="0" w:color="auto"/>
              <w:bottom w:val="single" w:sz="4" w:space="0" w:color="auto"/>
              <w:right w:val="single" w:sz="4" w:space="0" w:color="auto"/>
            </w:tcBorders>
          </w:tcPr>
          <w:p w14:paraId="09A2E1B8" w14:textId="1D28D5EE" w:rsidR="009B33CE" w:rsidRPr="006B012C" w:rsidRDefault="009B33CE" w:rsidP="00811E0C">
            <w:pPr>
              <w:spacing w:after="0" w:line="240" w:lineRule="auto"/>
              <w:jc w:val="both"/>
              <w:rPr>
                <w:rFonts w:ascii="Times New Roman" w:hAnsi="Times New Roman" w:cs="Times New Roman"/>
                <w:sz w:val="24"/>
                <w:szCs w:val="24"/>
              </w:rPr>
            </w:pPr>
            <w:r w:rsidRPr="006B012C">
              <w:rPr>
                <w:rFonts w:ascii="Times New Roman" w:hAnsi="Times New Roman" w:cs="Times New Roman"/>
                <w:sz w:val="24"/>
                <w:szCs w:val="24"/>
              </w:rPr>
              <w:t xml:space="preserve">Участие в программе личностного роста в сообществе учителей </w:t>
            </w:r>
            <w:proofErr w:type="spellStart"/>
            <w:r w:rsidR="007A052C">
              <w:rPr>
                <w:rFonts w:ascii="Times New Roman" w:hAnsi="Times New Roman" w:cs="Times New Roman"/>
                <w:sz w:val="24"/>
                <w:szCs w:val="24"/>
              </w:rPr>
              <w:t>ма</w:t>
            </w:r>
            <w:proofErr w:type="spellEnd"/>
            <w:r w:rsidR="007A052C">
              <w:rPr>
                <w:rFonts w:ascii="Times New Roman" w:hAnsi="Times New Roman" w:cs="Times New Roman"/>
                <w:sz w:val="24"/>
                <w:szCs w:val="24"/>
              </w:rPr>
              <w:t xml:space="preserve"> тематики </w:t>
            </w:r>
            <w:r w:rsidRPr="006B012C">
              <w:rPr>
                <w:rFonts w:ascii="Times New Roman" w:hAnsi="Times New Roman" w:cs="Times New Roman"/>
                <w:sz w:val="24"/>
                <w:szCs w:val="24"/>
              </w:rPr>
              <w:t xml:space="preserve">Кукморского района. </w:t>
            </w:r>
          </w:p>
          <w:p w14:paraId="48BA05B8" w14:textId="77777777" w:rsidR="009B33CE" w:rsidRPr="006B012C" w:rsidRDefault="009B33CE" w:rsidP="00811E0C">
            <w:pPr>
              <w:spacing w:after="0" w:line="240" w:lineRule="auto"/>
              <w:jc w:val="both"/>
              <w:rPr>
                <w:rFonts w:ascii="Times New Roman" w:hAnsi="Times New Roman" w:cs="Times New Roman"/>
                <w:sz w:val="24"/>
                <w:szCs w:val="24"/>
              </w:rPr>
            </w:pPr>
            <w:r w:rsidRPr="006B012C">
              <w:rPr>
                <w:rFonts w:ascii="Times New Roman" w:hAnsi="Times New Roman" w:cs="Times New Roman"/>
                <w:sz w:val="24"/>
                <w:szCs w:val="24"/>
              </w:rPr>
              <w:t xml:space="preserve">Участие на семинарах </w:t>
            </w:r>
          </w:p>
        </w:tc>
      </w:tr>
      <w:tr w:rsidR="009B33CE" w:rsidRPr="006B012C" w14:paraId="0DAF2FD3" w14:textId="77777777" w:rsidTr="00811E0C">
        <w:tc>
          <w:tcPr>
            <w:tcW w:w="2235" w:type="dxa"/>
            <w:tcBorders>
              <w:top w:val="single" w:sz="4" w:space="0" w:color="auto"/>
              <w:left w:val="single" w:sz="4" w:space="0" w:color="auto"/>
              <w:bottom w:val="single" w:sz="4" w:space="0" w:color="auto"/>
              <w:right w:val="single" w:sz="4" w:space="0" w:color="auto"/>
            </w:tcBorders>
          </w:tcPr>
          <w:p w14:paraId="214FEEC3" w14:textId="77777777" w:rsidR="009B33CE" w:rsidRPr="006B012C" w:rsidRDefault="009B33CE" w:rsidP="00811E0C">
            <w:pPr>
              <w:spacing w:after="0" w:line="240" w:lineRule="auto"/>
              <w:rPr>
                <w:rFonts w:ascii="Times New Roman" w:hAnsi="Times New Roman" w:cs="Times New Roman"/>
                <w:b/>
                <w:sz w:val="24"/>
                <w:szCs w:val="24"/>
              </w:rPr>
            </w:pPr>
            <w:r w:rsidRPr="006B012C">
              <w:rPr>
                <w:rFonts w:ascii="Times New Roman" w:hAnsi="Times New Roman" w:cs="Times New Roman"/>
                <w:b/>
                <w:sz w:val="24"/>
                <w:szCs w:val="24"/>
              </w:rPr>
              <w:t>Практический</w:t>
            </w:r>
          </w:p>
        </w:tc>
        <w:tc>
          <w:tcPr>
            <w:tcW w:w="2409" w:type="dxa"/>
            <w:tcBorders>
              <w:top w:val="single" w:sz="4" w:space="0" w:color="auto"/>
              <w:left w:val="single" w:sz="4" w:space="0" w:color="auto"/>
              <w:bottom w:val="single" w:sz="4" w:space="0" w:color="auto"/>
              <w:right w:val="single" w:sz="4" w:space="0" w:color="auto"/>
            </w:tcBorders>
          </w:tcPr>
          <w:p w14:paraId="128762B1" w14:textId="77777777" w:rsidR="009B33CE" w:rsidRPr="006B012C" w:rsidRDefault="009B33CE" w:rsidP="00811E0C">
            <w:pPr>
              <w:spacing w:after="0" w:line="240" w:lineRule="auto"/>
              <w:jc w:val="both"/>
              <w:rPr>
                <w:rFonts w:ascii="Times New Roman" w:hAnsi="Times New Roman" w:cs="Times New Roman"/>
                <w:sz w:val="24"/>
                <w:szCs w:val="24"/>
              </w:rPr>
            </w:pPr>
            <w:r w:rsidRPr="006B012C">
              <w:rPr>
                <w:rFonts w:ascii="Times New Roman" w:hAnsi="Times New Roman" w:cs="Times New Roman"/>
                <w:sz w:val="24"/>
                <w:szCs w:val="24"/>
              </w:rPr>
              <w:t>Внедрение опыта работы.</w:t>
            </w:r>
          </w:p>
          <w:p w14:paraId="6EE1EE73" w14:textId="77777777" w:rsidR="009B33CE" w:rsidRPr="006B012C" w:rsidRDefault="009B33CE" w:rsidP="00811E0C">
            <w:pPr>
              <w:spacing w:after="0" w:line="240" w:lineRule="auto"/>
              <w:jc w:val="both"/>
              <w:rPr>
                <w:rFonts w:ascii="Times New Roman" w:hAnsi="Times New Roman" w:cs="Times New Roman"/>
                <w:sz w:val="24"/>
                <w:szCs w:val="24"/>
              </w:rPr>
            </w:pPr>
            <w:r w:rsidRPr="006B012C">
              <w:rPr>
                <w:rFonts w:ascii="Times New Roman" w:hAnsi="Times New Roman" w:cs="Times New Roman"/>
                <w:sz w:val="24"/>
                <w:szCs w:val="24"/>
              </w:rPr>
              <w:t>Формирование методического комплекса.</w:t>
            </w:r>
          </w:p>
          <w:p w14:paraId="6C859CEC" w14:textId="77777777" w:rsidR="009B33CE" w:rsidRPr="006B012C" w:rsidRDefault="009B33CE" w:rsidP="00811E0C">
            <w:pPr>
              <w:spacing w:after="0" w:line="240" w:lineRule="auto"/>
              <w:jc w:val="both"/>
              <w:rPr>
                <w:rFonts w:ascii="Times New Roman" w:hAnsi="Times New Roman" w:cs="Times New Roman"/>
                <w:sz w:val="24"/>
                <w:szCs w:val="24"/>
              </w:rPr>
            </w:pPr>
            <w:r w:rsidRPr="006B012C">
              <w:rPr>
                <w:rFonts w:ascii="Times New Roman" w:hAnsi="Times New Roman" w:cs="Times New Roman"/>
                <w:sz w:val="24"/>
                <w:szCs w:val="24"/>
              </w:rPr>
              <w:t>Корректировка работы.</w:t>
            </w:r>
          </w:p>
        </w:tc>
        <w:tc>
          <w:tcPr>
            <w:tcW w:w="1134" w:type="dxa"/>
            <w:tcBorders>
              <w:top w:val="single" w:sz="4" w:space="0" w:color="auto"/>
              <w:left w:val="single" w:sz="4" w:space="0" w:color="auto"/>
              <w:bottom w:val="single" w:sz="4" w:space="0" w:color="auto"/>
              <w:right w:val="single" w:sz="4" w:space="0" w:color="auto"/>
            </w:tcBorders>
          </w:tcPr>
          <w:p w14:paraId="5CE20058" w14:textId="4811748F" w:rsidR="009B33CE" w:rsidRPr="006B012C" w:rsidRDefault="009B33CE" w:rsidP="00811E0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2020 – 2023</w:t>
            </w:r>
            <w:r w:rsidRPr="006B012C">
              <w:rPr>
                <w:rFonts w:ascii="Times New Roman" w:hAnsi="Times New Roman" w:cs="Times New Roman"/>
                <w:b/>
                <w:sz w:val="24"/>
                <w:szCs w:val="24"/>
              </w:rPr>
              <w:t xml:space="preserve"> г.</w:t>
            </w:r>
          </w:p>
          <w:p w14:paraId="65341E7C" w14:textId="77777777" w:rsidR="009B33CE" w:rsidRPr="006B012C" w:rsidRDefault="009B33CE" w:rsidP="00811E0C">
            <w:pPr>
              <w:spacing w:after="0" w:line="240" w:lineRule="auto"/>
              <w:jc w:val="center"/>
              <w:rPr>
                <w:rFonts w:ascii="Times New Roman" w:hAnsi="Times New Roman" w:cs="Times New Roman"/>
                <w:sz w:val="24"/>
                <w:szCs w:val="24"/>
              </w:rPr>
            </w:pPr>
          </w:p>
        </w:tc>
        <w:tc>
          <w:tcPr>
            <w:tcW w:w="3793" w:type="dxa"/>
            <w:tcBorders>
              <w:top w:val="single" w:sz="4" w:space="0" w:color="auto"/>
              <w:left w:val="single" w:sz="4" w:space="0" w:color="auto"/>
              <w:bottom w:val="single" w:sz="4" w:space="0" w:color="auto"/>
              <w:right w:val="single" w:sz="4" w:space="0" w:color="auto"/>
            </w:tcBorders>
          </w:tcPr>
          <w:p w14:paraId="77493D39" w14:textId="0A0C95DD" w:rsidR="009B33CE" w:rsidRPr="006B012C" w:rsidRDefault="009B33CE" w:rsidP="00811E0C">
            <w:pPr>
              <w:spacing w:after="0" w:line="240" w:lineRule="auto"/>
              <w:jc w:val="both"/>
              <w:rPr>
                <w:rFonts w:ascii="Times New Roman" w:hAnsi="Times New Roman" w:cs="Times New Roman"/>
                <w:sz w:val="24"/>
                <w:szCs w:val="24"/>
              </w:rPr>
            </w:pPr>
            <w:r w:rsidRPr="006B012C">
              <w:rPr>
                <w:rFonts w:ascii="Times New Roman" w:hAnsi="Times New Roman" w:cs="Times New Roman"/>
                <w:sz w:val="24"/>
                <w:szCs w:val="24"/>
              </w:rPr>
              <w:t xml:space="preserve">Создание рабочих программ по предметам в соответствии с ФГОС.                                     Участие в </w:t>
            </w:r>
            <w:proofErr w:type="spellStart"/>
            <w:r w:rsidRPr="006B012C">
              <w:rPr>
                <w:rFonts w:ascii="Times New Roman" w:hAnsi="Times New Roman" w:cs="Times New Roman"/>
                <w:sz w:val="24"/>
                <w:szCs w:val="24"/>
              </w:rPr>
              <w:t>вебинарах</w:t>
            </w:r>
            <w:proofErr w:type="spellEnd"/>
            <w:r w:rsidRPr="006B012C">
              <w:rPr>
                <w:rFonts w:ascii="Times New Roman" w:hAnsi="Times New Roman" w:cs="Times New Roman"/>
                <w:sz w:val="24"/>
                <w:szCs w:val="24"/>
              </w:rPr>
              <w:t xml:space="preserve">. Выступления на муниципальном методическом объединении. Участие в неделях открытых дверей (проведение круглого стола для родителей).                             </w:t>
            </w:r>
          </w:p>
          <w:p w14:paraId="4FBE9C9B" w14:textId="77777777" w:rsidR="009B33CE" w:rsidRPr="006B012C" w:rsidRDefault="009B33CE" w:rsidP="00811E0C">
            <w:pPr>
              <w:spacing w:after="0" w:line="240" w:lineRule="auto"/>
              <w:jc w:val="both"/>
              <w:rPr>
                <w:rFonts w:ascii="Times New Roman" w:hAnsi="Times New Roman" w:cs="Times New Roman"/>
                <w:sz w:val="24"/>
                <w:szCs w:val="24"/>
              </w:rPr>
            </w:pPr>
            <w:r w:rsidRPr="006B012C">
              <w:rPr>
                <w:rFonts w:ascii="Times New Roman" w:hAnsi="Times New Roman" w:cs="Times New Roman"/>
                <w:sz w:val="24"/>
                <w:szCs w:val="24"/>
              </w:rPr>
              <w:t>Подготовка учащихся к олимпиадам, конкурсам, конференциям.</w:t>
            </w:r>
          </w:p>
          <w:p w14:paraId="5E8ACB89" w14:textId="77777777" w:rsidR="009B33CE" w:rsidRPr="006B012C" w:rsidRDefault="009B33CE" w:rsidP="00811E0C">
            <w:pPr>
              <w:spacing w:after="0" w:line="240" w:lineRule="auto"/>
              <w:jc w:val="both"/>
              <w:rPr>
                <w:rFonts w:ascii="Times New Roman" w:hAnsi="Times New Roman" w:cs="Times New Roman"/>
                <w:sz w:val="24"/>
                <w:szCs w:val="24"/>
              </w:rPr>
            </w:pPr>
            <w:r w:rsidRPr="006B012C">
              <w:rPr>
                <w:rFonts w:ascii="Times New Roman" w:hAnsi="Times New Roman" w:cs="Times New Roman"/>
                <w:sz w:val="24"/>
                <w:szCs w:val="24"/>
              </w:rPr>
              <w:t>Публикации в Социальной сети работников образования разработок уроков, внеклассных мероприятий, выступлений, творческих и практических работ, в том числе учащихся.</w:t>
            </w:r>
          </w:p>
        </w:tc>
      </w:tr>
      <w:tr w:rsidR="009B33CE" w:rsidRPr="006B012C" w14:paraId="0ABC529C" w14:textId="77777777" w:rsidTr="00811E0C">
        <w:tc>
          <w:tcPr>
            <w:tcW w:w="2235" w:type="dxa"/>
            <w:tcBorders>
              <w:top w:val="single" w:sz="4" w:space="0" w:color="auto"/>
              <w:left w:val="single" w:sz="4" w:space="0" w:color="auto"/>
              <w:bottom w:val="single" w:sz="4" w:space="0" w:color="auto"/>
              <w:right w:val="single" w:sz="4" w:space="0" w:color="auto"/>
            </w:tcBorders>
          </w:tcPr>
          <w:p w14:paraId="14CA5818" w14:textId="77777777" w:rsidR="009B33CE" w:rsidRPr="006B012C" w:rsidRDefault="009B33CE" w:rsidP="00811E0C">
            <w:pPr>
              <w:spacing w:after="0" w:line="240" w:lineRule="auto"/>
              <w:rPr>
                <w:rFonts w:ascii="Times New Roman" w:hAnsi="Times New Roman" w:cs="Times New Roman"/>
                <w:b/>
                <w:sz w:val="24"/>
                <w:szCs w:val="24"/>
              </w:rPr>
            </w:pPr>
            <w:r w:rsidRPr="006B012C">
              <w:rPr>
                <w:rFonts w:ascii="Times New Roman" w:hAnsi="Times New Roman" w:cs="Times New Roman"/>
                <w:b/>
                <w:sz w:val="24"/>
                <w:szCs w:val="24"/>
              </w:rPr>
              <w:t>Обобщающий</w:t>
            </w:r>
          </w:p>
          <w:p w14:paraId="31A24B2A" w14:textId="77777777" w:rsidR="009B33CE" w:rsidRPr="006B012C" w:rsidRDefault="009B33CE" w:rsidP="00811E0C">
            <w:pPr>
              <w:spacing w:after="0" w:line="240" w:lineRule="auto"/>
              <w:rPr>
                <w:rFonts w:ascii="Times New Roman" w:hAnsi="Times New Roman" w:cs="Times New Roman"/>
                <w:b/>
                <w:sz w:val="24"/>
                <w:szCs w:val="24"/>
              </w:rPr>
            </w:pPr>
          </w:p>
          <w:p w14:paraId="3A2A57CF" w14:textId="77777777" w:rsidR="009B33CE" w:rsidRPr="006B012C" w:rsidRDefault="009B33CE" w:rsidP="00811E0C">
            <w:pPr>
              <w:spacing w:after="0" w:line="240" w:lineRule="auto"/>
              <w:rPr>
                <w:rFonts w:ascii="Times New Roman" w:hAnsi="Times New Roman" w:cs="Times New Roman"/>
                <w:b/>
                <w:sz w:val="24"/>
                <w:szCs w:val="24"/>
              </w:rPr>
            </w:pPr>
          </w:p>
          <w:p w14:paraId="057779F8" w14:textId="77777777" w:rsidR="009B33CE" w:rsidRPr="006B012C" w:rsidRDefault="009B33CE" w:rsidP="00811E0C">
            <w:pPr>
              <w:spacing w:after="0" w:line="240" w:lineRule="auto"/>
              <w:rPr>
                <w:rFonts w:ascii="Times New Roman" w:hAnsi="Times New Roman" w:cs="Times New Roman"/>
                <w:b/>
                <w:sz w:val="24"/>
                <w:szCs w:val="24"/>
              </w:rPr>
            </w:pPr>
          </w:p>
          <w:p w14:paraId="538EC36F" w14:textId="77777777" w:rsidR="009B33CE" w:rsidRPr="006B012C" w:rsidRDefault="009B33CE" w:rsidP="00811E0C">
            <w:pPr>
              <w:spacing w:after="0" w:line="240" w:lineRule="auto"/>
              <w:rPr>
                <w:rFonts w:ascii="Times New Roman" w:hAnsi="Times New Roman" w:cs="Times New Roman"/>
                <w:b/>
                <w:sz w:val="24"/>
                <w:szCs w:val="24"/>
              </w:rPr>
            </w:pPr>
          </w:p>
          <w:p w14:paraId="26EC56D6" w14:textId="77777777" w:rsidR="009B33CE" w:rsidRPr="006B012C" w:rsidRDefault="009B33CE" w:rsidP="00811E0C">
            <w:pPr>
              <w:spacing w:after="0" w:line="240" w:lineRule="auto"/>
              <w:rPr>
                <w:rFonts w:ascii="Times New Roman" w:hAnsi="Times New Roman" w:cs="Times New Roman"/>
                <w:b/>
                <w:sz w:val="24"/>
                <w:szCs w:val="24"/>
              </w:rPr>
            </w:pPr>
          </w:p>
          <w:p w14:paraId="53CC1D98" w14:textId="77777777" w:rsidR="009B33CE" w:rsidRPr="006B012C" w:rsidRDefault="009B33CE" w:rsidP="00811E0C">
            <w:pPr>
              <w:spacing w:after="0" w:line="240" w:lineRule="auto"/>
              <w:rPr>
                <w:rFonts w:ascii="Times New Roman" w:hAnsi="Times New Roman" w:cs="Times New Roman"/>
                <w:b/>
                <w:sz w:val="24"/>
                <w:szCs w:val="24"/>
              </w:rPr>
            </w:pPr>
          </w:p>
          <w:p w14:paraId="58981F7E" w14:textId="77777777" w:rsidR="009B33CE" w:rsidRPr="006B012C" w:rsidRDefault="009B33CE" w:rsidP="00811E0C">
            <w:pPr>
              <w:spacing w:after="0" w:line="240" w:lineRule="auto"/>
              <w:rPr>
                <w:rFonts w:ascii="Times New Roman" w:hAnsi="Times New Roman" w:cs="Times New Roman"/>
                <w:b/>
                <w:sz w:val="24"/>
                <w:szCs w:val="24"/>
              </w:rPr>
            </w:pPr>
          </w:p>
          <w:p w14:paraId="5EFD055B" w14:textId="77777777" w:rsidR="009B33CE" w:rsidRPr="006B012C" w:rsidRDefault="009B33CE" w:rsidP="00811E0C">
            <w:pPr>
              <w:spacing w:after="0" w:line="240" w:lineRule="auto"/>
              <w:rPr>
                <w:rFonts w:ascii="Times New Roman" w:hAnsi="Times New Roman" w:cs="Times New Roman"/>
                <w:b/>
                <w:sz w:val="24"/>
                <w:szCs w:val="24"/>
              </w:rPr>
            </w:pPr>
          </w:p>
          <w:p w14:paraId="2BC35312" w14:textId="77777777" w:rsidR="009B33CE" w:rsidRPr="006B012C" w:rsidRDefault="009B33CE" w:rsidP="00811E0C">
            <w:pPr>
              <w:spacing w:after="0" w:line="240" w:lineRule="auto"/>
              <w:rPr>
                <w:rFonts w:ascii="Times New Roman" w:hAnsi="Times New Roman" w:cs="Times New Roman"/>
                <w:b/>
                <w:sz w:val="24"/>
                <w:szCs w:val="24"/>
              </w:rPr>
            </w:pPr>
          </w:p>
          <w:p w14:paraId="7F56994D" w14:textId="77777777" w:rsidR="009B33CE" w:rsidRPr="006B012C" w:rsidRDefault="009B33CE" w:rsidP="00811E0C">
            <w:pPr>
              <w:spacing w:after="0" w:line="240" w:lineRule="auto"/>
              <w:rPr>
                <w:rFonts w:ascii="Times New Roman" w:hAnsi="Times New Roman" w:cs="Times New Roman"/>
                <w:b/>
                <w:sz w:val="24"/>
                <w:szCs w:val="24"/>
              </w:rPr>
            </w:pPr>
          </w:p>
          <w:p w14:paraId="38440EEB" w14:textId="77777777" w:rsidR="009B33CE" w:rsidRPr="006B012C" w:rsidRDefault="009B33CE" w:rsidP="00811E0C">
            <w:pPr>
              <w:spacing w:after="0" w:line="240" w:lineRule="auto"/>
              <w:rPr>
                <w:rFonts w:ascii="Times New Roman" w:hAnsi="Times New Roman" w:cs="Times New Roman"/>
                <w:b/>
                <w:sz w:val="24"/>
                <w:szCs w:val="24"/>
              </w:rPr>
            </w:pPr>
          </w:p>
          <w:p w14:paraId="25FD0F3C" w14:textId="77777777" w:rsidR="009B33CE" w:rsidRPr="006B012C" w:rsidRDefault="009B33CE" w:rsidP="00811E0C">
            <w:pPr>
              <w:spacing w:after="0" w:line="240" w:lineRule="auto"/>
              <w:rPr>
                <w:rFonts w:ascii="Times New Roman" w:hAnsi="Times New Roman" w:cs="Times New Roman"/>
                <w:b/>
                <w:sz w:val="24"/>
                <w:szCs w:val="24"/>
              </w:rPr>
            </w:pPr>
          </w:p>
          <w:p w14:paraId="783E3DAC" w14:textId="77777777" w:rsidR="009B33CE" w:rsidRPr="006B012C" w:rsidRDefault="009B33CE" w:rsidP="00811E0C">
            <w:pPr>
              <w:spacing w:after="0" w:line="240" w:lineRule="auto"/>
              <w:rPr>
                <w:rFonts w:ascii="Times New Roman" w:hAnsi="Times New Roman" w:cs="Times New Roman"/>
                <w:b/>
                <w:sz w:val="24"/>
                <w:szCs w:val="24"/>
              </w:rPr>
            </w:pPr>
          </w:p>
          <w:p w14:paraId="06D0D744" w14:textId="77777777" w:rsidR="009B33CE" w:rsidRPr="006B012C" w:rsidRDefault="009B33CE" w:rsidP="00811E0C">
            <w:pPr>
              <w:spacing w:after="0" w:line="240" w:lineRule="auto"/>
              <w:rPr>
                <w:rFonts w:ascii="Times New Roman" w:hAnsi="Times New Roman" w:cs="Times New Roman"/>
                <w:b/>
                <w:sz w:val="24"/>
                <w:szCs w:val="24"/>
              </w:rPr>
            </w:pPr>
          </w:p>
          <w:p w14:paraId="14DEEED9" w14:textId="77777777" w:rsidR="009B33CE" w:rsidRPr="006B012C" w:rsidRDefault="009B33CE" w:rsidP="00811E0C">
            <w:pPr>
              <w:spacing w:after="0" w:line="240" w:lineRule="auto"/>
              <w:rPr>
                <w:rFonts w:ascii="Times New Roman" w:hAnsi="Times New Roman" w:cs="Times New Roman"/>
                <w:b/>
                <w:sz w:val="24"/>
                <w:szCs w:val="24"/>
              </w:rPr>
            </w:pPr>
          </w:p>
          <w:p w14:paraId="477DB593" w14:textId="77777777" w:rsidR="009B33CE" w:rsidRPr="006B012C" w:rsidRDefault="009B33CE" w:rsidP="00811E0C">
            <w:pPr>
              <w:spacing w:after="0" w:line="240" w:lineRule="auto"/>
              <w:rPr>
                <w:rFonts w:ascii="Times New Roman" w:hAnsi="Times New Roman" w:cs="Times New Roman"/>
                <w:b/>
                <w:sz w:val="24"/>
                <w:szCs w:val="24"/>
              </w:rPr>
            </w:pPr>
          </w:p>
          <w:p w14:paraId="3CABB1D4" w14:textId="77777777" w:rsidR="009B33CE" w:rsidRPr="006B012C" w:rsidRDefault="009B33CE" w:rsidP="00811E0C">
            <w:pPr>
              <w:spacing w:after="0" w:line="240" w:lineRule="auto"/>
              <w:rPr>
                <w:rFonts w:ascii="Times New Roman" w:hAnsi="Times New Roman" w:cs="Times New Roman"/>
                <w:b/>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1D1DB4C" w14:textId="77777777" w:rsidR="009B33CE" w:rsidRPr="006B012C" w:rsidRDefault="009B33CE" w:rsidP="00811E0C">
            <w:pPr>
              <w:spacing w:after="0" w:line="240" w:lineRule="auto"/>
              <w:jc w:val="both"/>
              <w:rPr>
                <w:rFonts w:ascii="Times New Roman" w:hAnsi="Times New Roman" w:cs="Times New Roman"/>
                <w:sz w:val="24"/>
                <w:szCs w:val="24"/>
              </w:rPr>
            </w:pPr>
            <w:r w:rsidRPr="006B012C">
              <w:rPr>
                <w:rFonts w:ascii="Times New Roman" w:hAnsi="Times New Roman" w:cs="Times New Roman"/>
                <w:sz w:val="24"/>
                <w:szCs w:val="24"/>
              </w:rPr>
              <w:t>Подведение итогов.</w:t>
            </w:r>
          </w:p>
          <w:p w14:paraId="0AD6BED1" w14:textId="77777777" w:rsidR="009B33CE" w:rsidRPr="006B012C" w:rsidRDefault="009B33CE" w:rsidP="00811E0C">
            <w:pPr>
              <w:spacing w:after="0" w:line="240" w:lineRule="auto"/>
              <w:jc w:val="both"/>
              <w:rPr>
                <w:rFonts w:ascii="Times New Roman" w:hAnsi="Times New Roman" w:cs="Times New Roman"/>
                <w:sz w:val="24"/>
                <w:szCs w:val="24"/>
              </w:rPr>
            </w:pPr>
            <w:r w:rsidRPr="006B012C">
              <w:rPr>
                <w:rFonts w:ascii="Times New Roman" w:hAnsi="Times New Roman" w:cs="Times New Roman"/>
                <w:sz w:val="24"/>
                <w:szCs w:val="24"/>
              </w:rPr>
              <w:t>Оформление результатов работы.</w:t>
            </w:r>
          </w:p>
          <w:p w14:paraId="6B6300FC" w14:textId="77777777" w:rsidR="009B33CE" w:rsidRPr="006B012C" w:rsidRDefault="009B33CE" w:rsidP="00811E0C">
            <w:pPr>
              <w:spacing w:after="0" w:line="240" w:lineRule="auto"/>
              <w:jc w:val="both"/>
              <w:rPr>
                <w:rFonts w:ascii="Times New Roman" w:hAnsi="Times New Roman" w:cs="Times New Roman"/>
                <w:sz w:val="24"/>
                <w:szCs w:val="24"/>
              </w:rPr>
            </w:pPr>
            <w:r w:rsidRPr="006B012C">
              <w:rPr>
                <w:rFonts w:ascii="Times New Roman" w:hAnsi="Times New Roman" w:cs="Times New Roman"/>
                <w:sz w:val="24"/>
                <w:szCs w:val="24"/>
              </w:rPr>
              <w:t>Распространение опыта работы.</w:t>
            </w:r>
          </w:p>
        </w:tc>
        <w:tc>
          <w:tcPr>
            <w:tcW w:w="1134" w:type="dxa"/>
            <w:tcBorders>
              <w:top w:val="single" w:sz="4" w:space="0" w:color="auto"/>
              <w:left w:val="single" w:sz="4" w:space="0" w:color="auto"/>
              <w:bottom w:val="single" w:sz="4" w:space="0" w:color="auto"/>
              <w:right w:val="single" w:sz="4" w:space="0" w:color="auto"/>
            </w:tcBorders>
          </w:tcPr>
          <w:p w14:paraId="5029B211" w14:textId="06B23095" w:rsidR="009B33CE" w:rsidRPr="006B012C" w:rsidRDefault="009B33CE" w:rsidP="00811E0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2020-2023</w:t>
            </w:r>
            <w:r w:rsidRPr="006B012C">
              <w:rPr>
                <w:rFonts w:ascii="Times New Roman" w:hAnsi="Times New Roman" w:cs="Times New Roman"/>
                <w:b/>
                <w:sz w:val="24"/>
                <w:szCs w:val="24"/>
              </w:rPr>
              <w:t>г.</w:t>
            </w:r>
          </w:p>
        </w:tc>
        <w:tc>
          <w:tcPr>
            <w:tcW w:w="3793" w:type="dxa"/>
            <w:tcBorders>
              <w:top w:val="single" w:sz="4" w:space="0" w:color="auto"/>
              <w:left w:val="single" w:sz="4" w:space="0" w:color="auto"/>
              <w:bottom w:val="single" w:sz="4" w:space="0" w:color="auto"/>
              <w:right w:val="single" w:sz="4" w:space="0" w:color="auto"/>
            </w:tcBorders>
          </w:tcPr>
          <w:p w14:paraId="6AA10D04" w14:textId="77777777" w:rsidR="009B33CE" w:rsidRPr="006B012C" w:rsidRDefault="009B33CE" w:rsidP="00811E0C">
            <w:pPr>
              <w:spacing w:after="0" w:line="240" w:lineRule="auto"/>
              <w:contextualSpacing/>
              <w:jc w:val="both"/>
              <w:rPr>
                <w:rFonts w:ascii="Times New Roman" w:hAnsi="Times New Roman" w:cs="Times New Roman"/>
                <w:sz w:val="24"/>
                <w:szCs w:val="24"/>
              </w:rPr>
            </w:pPr>
            <w:r w:rsidRPr="006B012C">
              <w:rPr>
                <w:rFonts w:ascii="Times New Roman" w:hAnsi="Times New Roman" w:cs="Times New Roman"/>
                <w:sz w:val="24"/>
                <w:szCs w:val="24"/>
              </w:rPr>
              <w:t>Участие в работе районного МО и в районных семинарах.</w:t>
            </w:r>
          </w:p>
          <w:p w14:paraId="3F7D404C" w14:textId="77777777" w:rsidR="009B33CE" w:rsidRPr="006B012C" w:rsidRDefault="009B33CE" w:rsidP="00811E0C">
            <w:pPr>
              <w:spacing w:after="0" w:line="240" w:lineRule="auto"/>
              <w:contextualSpacing/>
              <w:jc w:val="both"/>
              <w:rPr>
                <w:rFonts w:ascii="Times New Roman" w:hAnsi="Times New Roman" w:cs="Times New Roman"/>
                <w:sz w:val="24"/>
                <w:szCs w:val="24"/>
              </w:rPr>
            </w:pPr>
            <w:r w:rsidRPr="006B012C">
              <w:rPr>
                <w:rFonts w:ascii="Times New Roman" w:hAnsi="Times New Roman" w:cs="Times New Roman"/>
                <w:sz w:val="24"/>
                <w:szCs w:val="24"/>
              </w:rPr>
              <w:t>Участие и хорошие результаты в муниципальных, республиканских и всероссийских конкурсах и олимпиадах.</w:t>
            </w:r>
          </w:p>
          <w:p w14:paraId="1F352392" w14:textId="77777777" w:rsidR="009B33CE" w:rsidRPr="006B012C" w:rsidRDefault="009B33CE" w:rsidP="00811E0C">
            <w:pPr>
              <w:spacing w:after="0" w:line="240" w:lineRule="auto"/>
              <w:contextualSpacing/>
              <w:jc w:val="both"/>
              <w:rPr>
                <w:rFonts w:ascii="Times New Roman" w:hAnsi="Times New Roman" w:cs="Times New Roman"/>
                <w:sz w:val="24"/>
                <w:szCs w:val="24"/>
              </w:rPr>
            </w:pPr>
            <w:r w:rsidRPr="006B012C">
              <w:rPr>
                <w:rFonts w:ascii="Times New Roman" w:hAnsi="Times New Roman" w:cs="Times New Roman"/>
                <w:sz w:val="24"/>
                <w:szCs w:val="24"/>
              </w:rPr>
              <w:t>Участие в работе школьного сайта.</w:t>
            </w:r>
          </w:p>
          <w:p w14:paraId="54A25734" w14:textId="77777777" w:rsidR="009B33CE" w:rsidRPr="006B012C" w:rsidRDefault="009B33CE" w:rsidP="00811E0C">
            <w:pPr>
              <w:spacing w:after="0" w:line="240" w:lineRule="auto"/>
              <w:contextualSpacing/>
              <w:jc w:val="both"/>
              <w:rPr>
                <w:rFonts w:ascii="Times New Roman" w:hAnsi="Times New Roman" w:cs="Times New Roman"/>
                <w:sz w:val="24"/>
                <w:szCs w:val="24"/>
              </w:rPr>
            </w:pPr>
            <w:r w:rsidRPr="006B012C">
              <w:rPr>
                <w:rFonts w:ascii="Times New Roman" w:hAnsi="Times New Roman" w:cs="Times New Roman"/>
                <w:sz w:val="24"/>
                <w:szCs w:val="24"/>
              </w:rPr>
              <w:t xml:space="preserve">Открытые </w:t>
            </w:r>
            <w:proofErr w:type="gramStart"/>
            <w:r w:rsidRPr="006B012C">
              <w:rPr>
                <w:rFonts w:ascii="Times New Roman" w:hAnsi="Times New Roman" w:cs="Times New Roman"/>
                <w:sz w:val="24"/>
                <w:szCs w:val="24"/>
              </w:rPr>
              <w:t>мероприятия  на</w:t>
            </w:r>
            <w:proofErr w:type="gramEnd"/>
            <w:r w:rsidRPr="006B012C">
              <w:rPr>
                <w:rFonts w:ascii="Times New Roman" w:hAnsi="Times New Roman" w:cs="Times New Roman"/>
                <w:sz w:val="24"/>
                <w:szCs w:val="24"/>
              </w:rPr>
              <w:t xml:space="preserve"> школьном и районном уровне.</w:t>
            </w:r>
          </w:p>
          <w:p w14:paraId="72F84473" w14:textId="77777777" w:rsidR="009B33CE" w:rsidRPr="006B012C" w:rsidRDefault="009B33CE" w:rsidP="00811E0C">
            <w:pPr>
              <w:spacing w:after="0" w:line="240" w:lineRule="auto"/>
              <w:contextualSpacing/>
              <w:jc w:val="both"/>
              <w:rPr>
                <w:rFonts w:ascii="Times New Roman" w:hAnsi="Times New Roman" w:cs="Times New Roman"/>
                <w:sz w:val="24"/>
                <w:szCs w:val="24"/>
              </w:rPr>
            </w:pPr>
            <w:r w:rsidRPr="006B012C">
              <w:rPr>
                <w:rFonts w:ascii="Times New Roman" w:hAnsi="Times New Roman" w:cs="Times New Roman"/>
                <w:sz w:val="24"/>
                <w:szCs w:val="24"/>
              </w:rPr>
              <w:t>Консультативная помощь учителям и учащимся.</w:t>
            </w:r>
          </w:p>
          <w:p w14:paraId="3966D275" w14:textId="77777777" w:rsidR="009B33CE" w:rsidRPr="006B012C" w:rsidRDefault="009B33CE" w:rsidP="00811E0C">
            <w:pPr>
              <w:spacing w:after="0" w:line="240" w:lineRule="auto"/>
              <w:contextualSpacing/>
              <w:jc w:val="both"/>
              <w:rPr>
                <w:rFonts w:ascii="Times New Roman" w:hAnsi="Times New Roman" w:cs="Times New Roman"/>
                <w:sz w:val="24"/>
                <w:szCs w:val="24"/>
              </w:rPr>
            </w:pPr>
            <w:r w:rsidRPr="006B012C">
              <w:rPr>
                <w:rFonts w:ascii="Times New Roman" w:hAnsi="Times New Roman" w:cs="Times New Roman"/>
                <w:sz w:val="24"/>
                <w:szCs w:val="24"/>
              </w:rPr>
              <w:t xml:space="preserve">Анализ методов, форм, способов деятельности по теме самообразования. </w:t>
            </w:r>
          </w:p>
          <w:p w14:paraId="38A4B4E3" w14:textId="77777777" w:rsidR="009B33CE" w:rsidRPr="006B012C" w:rsidRDefault="009B33CE" w:rsidP="00811E0C">
            <w:pPr>
              <w:spacing w:after="0" w:line="240" w:lineRule="auto"/>
              <w:contextualSpacing/>
              <w:jc w:val="both"/>
              <w:rPr>
                <w:rFonts w:ascii="Times New Roman" w:hAnsi="Times New Roman" w:cs="Times New Roman"/>
                <w:sz w:val="24"/>
                <w:szCs w:val="24"/>
              </w:rPr>
            </w:pPr>
            <w:r w:rsidRPr="006B012C">
              <w:rPr>
                <w:rFonts w:ascii="Times New Roman" w:hAnsi="Times New Roman" w:cs="Times New Roman"/>
                <w:sz w:val="24"/>
                <w:szCs w:val="24"/>
              </w:rPr>
              <w:t>Подведение итогов.</w:t>
            </w:r>
          </w:p>
          <w:p w14:paraId="21BC2EE6" w14:textId="77777777" w:rsidR="009B33CE" w:rsidRPr="006B012C" w:rsidRDefault="009B33CE" w:rsidP="00811E0C">
            <w:pPr>
              <w:spacing w:after="0" w:line="240" w:lineRule="auto"/>
              <w:contextualSpacing/>
              <w:jc w:val="both"/>
              <w:rPr>
                <w:rFonts w:ascii="Times New Roman" w:hAnsi="Times New Roman" w:cs="Times New Roman"/>
                <w:sz w:val="24"/>
                <w:szCs w:val="24"/>
              </w:rPr>
            </w:pPr>
            <w:r w:rsidRPr="006B012C">
              <w:rPr>
                <w:rFonts w:ascii="Times New Roman" w:hAnsi="Times New Roman" w:cs="Times New Roman"/>
                <w:sz w:val="24"/>
                <w:szCs w:val="24"/>
              </w:rPr>
              <w:t>Создание и пополнение «банка проектов и исследовательских работ.</w:t>
            </w:r>
          </w:p>
          <w:p w14:paraId="4B5FFD81" w14:textId="77777777" w:rsidR="009B33CE" w:rsidRPr="006B012C" w:rsidRDefault="009B33CE" w:rsidP="00811E0C">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Ведение профессионального портфолио</w:t>
            </w:r>
            <w:r w:rsidRPr="006B012C">
              <w:rPr>
                <w:rFonts w:ascii="Times New Roman" w:hAnsi="Times New Roman" w:cs="Times New Roman"/>
                <w:sz w:val="24"/>
                <w:szCs w:val="24"/>
              </w:rPr>
              <w:t>.</w:t>
            </w:r>
            <w:r>
              <w:rPr>
                <w:rFonts w:ascii="Times New Roman" w:hAnsi="Times New Roman" w:cs="Times New Roman"/>
                <w:sz w:val="24"/>
                <w:szCs w:val="24"/>
              </w:rPr>
              <w:t xml:space="preserve"> </w:t>
            </w:r>
          </w:p>
          <w:p w14:paraId="3C8D106F" w14:textId="77777777" w:rsidR="009B33CE" w:rsidRPr="006B012C" w:rsidRDefault="009B33CE" w:rsidP="00811E0C">
            <w:pPr>
              <w:spacing w:after="0" w:line="240" w:lineRule="auto"/>
              <w:contextualSpacing/>
              <w:jc w:val="both"/>
              <w:rPr>
                <w:rFonts w:ascii="Times New Roman" w:hAnsi="Times New Roman" w:cs="Times New Roman"/>
                <w:sz w:val="24"/>
                <w:szCs w:val="24"/>
              </w:rPr>
            </w:pPr>
            <w:r w:rsidRPr="006B012C">
              <w:rPr>
                <w:rFonts w:ascii="Times New Roman" w:hAnsi="Times New Roman" w:cs="Times New Roman"/>
                <w:sz w:val="24"/>
                <w:szCs w:val="24"/>
              </w:rPr>
              <w:t>Оформление результатов работы.</w:t>
            </w:r>
          </w:p>
        </w:tc>
      </w:tr>
    </w:tbl>
    <w:p w14:paraId="75B9EDCE" w14:textId="77777777" w:rsidR="009B33CE" w:rsidRPr="006B012C" w:rsidRDefault="009B33CE" w:rsidP="009B33CE">
      <w:pPr>
        <w:spacing w:after="0" w:line="240" w:lineRule="auto"/>
        <w:rPr>
          <w:rFonts w:ascii="Times New Roman" w:hAnsi="Times New Roman" w:cs="Times New Roman"/>
          <w:sz w:val="24"/>
          <w:szCs w:val="24"/>
        </w:rPr>
      </w:pPr>
    </w:p>
    <w:p w14:paraId="78E4EE72" w14:textId="77777777" w:rsidR="009B33CE" w:rsidRDefault="009B33CE" w:rsidP="009B33CE"/>
    <w:p w14:paraId="09BB71C1" w14:textId="77777777" w:rsidR="00A62423" w:rsidRDefault="00A62423" w:rsidP="00F448F8">
      <w:pPr>
        <w:spacing w:after="0" w:line="240" w:lineRule="auto"/>
        <w:jc w:val="center"/>
        <w:rPr>
          <w:rFonts w:ascii="Times New Roman" w:eastAsia="Calibri" w:hAnsi="Times New Roman" w:cs="Times New Roman"/>
          <w:b/>
          <w:bCs/>
          <w:color w:val="000000"/>
          <w:sz w:val="28"/>
          <w:szCs w:val="28"/>
        </w:rPr>
      </w:pPr>
    </w:p>
    <w:sectPr w:rsidR="00A62423" w:rsidSect="00B30B41">
      <w:pgSz w:w="11906" w:h="16838"/>
      <w:pgMar w:top="851" w:right="851" w:bottom="539"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Num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multilevel"/>
    <w:tmpl w:val="00000002"/>
    <w:name w:val="WWNum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multilevel"/>
    <w:tmpl w:val="00000003"/>
    <w:name w:val="WW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multilevel"/>
    <w:tmpl w:val="00000004"/>
    <w:name w:val="WW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4">
    <w:nsid w:val="00000005"/>
    <w:multiLevelType w:val="multilevel"/>
    <w:tmpl w:val="00000005"/>
    <w:name w:val="WWNum7"/>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nsid w:val="00000006"/>
    <w:multiLevelType w:val="multilevel"/>
    <w:tmpl w:val="00000006"/>
    <w:name w:val="WWNum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6">
    <w:nsid w:val="00000007"/>
    <w:multiLevelType w:val="multilevel"/>
    <w:tmpl w:val="00000007"/>
    <w:name w:val="WWNum1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nsid w:val="06D66C82"/>
    <w:multiLevelType w:val="hybridMultilevel"/>
    <w:tmpl w:val="8B081B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A6395F"/>
    <w:multiLevelType w:val="hybridMultilevel"/>
    <w:tmpl w:val="778C9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CB8163B"/>
    <w:multiLevelType w:val="multilevel"/>
    <w:tmpl w:val="F410B23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21320B2"/>
    <w:multiLevelType w:val="multilevel"/>
    <w:tmpl w:val="F8ACA8D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1A6C450F"/>
    <w:multiLevelType w:val="multilevel"/>
    <w:tmpl w:val="4A565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CA514F9"/>
    <w:multiLevelType w:val="multilevel"/>
    <w:tmpl w:val="9ECECE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1CD95CFE"/>
    <w:multiLevelType w:val="hybridMultilevel"/>
    <w:tmpl w:val="846EE89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1DF56FD5"/>
    <w:multiLevelType w:val="hybridMultilevel"/>
    <w:tmpl w:val="31E6D5A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25E50DB9"/>
    <w:multiLevelType w:val="hybridMultilevel"/>
    <w:tmpl w:val="44BAE3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5F728DD"/>
    <w:multiLevelType w:val="multilevel"/>
    <w:tmpl w:val="A29E02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2EA11023"/>
    <w:multiLevelType w:val="hybridMultilevel"/>
    <w:tmpl w:val="7E4833F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0A32B8B"/>
    <w:multiLevelType w:val="hybridMultilevel"/>
    <w:tmpl w:val="42ECE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46B320D"/>
    <w:multiLevelType w:val="hybridMultilevel"/>
    <w:tmpl w:val="C7BAA54E"/>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3D8B4508"/>
    <w:multiLevelType w:val="hybridMultilevel"/>
    <w:tmpl w:val="08E47C1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492013E5"/>
    <w:multiLevelType w:val="multilevel"/>
    <w:tmpl w:val="E688981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2">
    <w:nsid w:val="49760213"/>
    <w:multiLevelType w:val="hybridMultilevel"/>
    <w:tmpl w:val="60C29198"/>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3">
    <w:nsid w:val="4BD038C0"/>
    <w:multiLevelType w:val="hybridMultilevel"/>
    <w:tmpl w:val="D89C982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4CFD5D95"/>
    <w:multiLevelType w:val="hybridMultilevel"/>
    <w:tmpl w:val="F5102F28"/>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5">
    <w:nsid w:val="4D753BF4"/>
    <w:multiLevelType w:val="hybridMultilevel"/>
    <w:tmpl w:val="718461B4"/>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563D2768"/>
    <w:multiLevelType w:val="multilevel"/>
    <w:tmpl w:val="FCFE4D4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7">
    <w:nsid w:val="57465003"/>
    <w:multiLevelType w:val="hybridMultilevel"/>
    <w:tmpl w:val="88D27DA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87829F4"/>
    <w:multiLevelType w:val="multilevel"/>
    <w:tmpl w:val="794A6E4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nsid w:val="5BA758D7"/>
    <w:multiLevelType w:val="hybridMultilevel"/>
    <w:tmpl w:val="06B80A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CF25693"/>
    <w:multiLevelType w:val="hybridMultilevel"/>
    <w:tmpl w:val="3AA65D0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1">
    <w:nsid w:val="6DA05BA3"/>
    <w:multiLevelType w:val="multilevel"/>
    <w:tmpl w:val="A8D2017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nsid w:val="6E254186"/>
    <w:multiLevelType w:val="hybridMultilevel"/>
    <w:tmpl w:val="0CE029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4A47F8"/>
    <w:multiLevelType w:val="multilevel"/>
    <w:tmpl w:val="5C22FA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nsid w:val="71120977"/>
    <w:multiLevelType w:val="hybridMultilevel"/>
    <w:tmpl w:val="78C8118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5">
    <w:nsid w:val="76126A3B"/>
    <w:multiLevelType w:val="hybridMultilevel"/>
    <w:tmpl w:val="406A6D8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nsid w:val="77B41046"/>
    <w:multiLevelType w:val="hybridMultilevel"/>
    <w:tmpl w:val="175465D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7">
    <w:nsid w:val="7B500031"/>
    <w:multiLevelType w:val="hybridMultilevel"/>
    <w:tmpl w:val="F070855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DB4283A"/>
    <w:multiLevelType w:val="hybridMultilevel"/>
    <w:tmpl w:val="D94249E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9">
    <w:nsid w:val="7DB563B2"/>
    <w:multiLevelType w:val="hybridMultilevel"/>
    <w:tmpl w:val="C5A03CB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E833E57"/>
    <w:multiLevelType w:val="hybridMultilevel"/>
    <w:tmpl w:val="A128EC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4"/>
  </w:num>
  <w:num w:numId="2">
    <w:abstractNumId w:val="14"/>
  </w:num>
  <w:num w:numId="3">
    <w:abstractNumId w:val="30"/>
  </w:num>
  <w:num w:numId="4">
    <w:abstractNumId w:val="22"/>
  </w:num>
  <w:num w:numId="5">
    <w:abstractNumId w:val="20"/>
  </w:num>
  <w:num w:numId="6">
    <w:abstractNumId w:val="12"/>
  </w:num>
  <w:num w:numId="7">
    <w:abstractNumId w:val="33"/>
  </w:num>
  <w:num w:numId="8">
    <w:abstractNumId w:val="26"/>
  </w:num>
  <w:num w:numId="9">
    <w:abstractNumId w:val="16"/>
  </w:num>
  <w:num w:numId="10">
    <w:abstractNumId w:val="21"/>
  </w:num>
  <w:num w:numId="11">
    <w:abstractNumId w:val="13"/>
  </w:num>
  <w:num w:numId="12">
    <w:abstractNumId w:val="23"/>
  </w:num>
  <w:num w:numId="13">
    <w:abstractNumId w:val="7"/>
  </w:num>
  <w:num w:numId="14">
    <w:abstractNumId w:val="8"/>
  </w:num>
  <w:num w:numId="15">
    <w:abstractNumId w:val="31"/>
  </w:num>
  <w:num w:numId="16">
    <w:abstractNumId w:val="10"/>
  </w:num>
  <w:num w:numId="17">
    <w:abstractNumId w:val="36"/>
  </w:num>
  <w:num w:numId="18">
    <w:abstractNumId w:val="38"/>
  </w:num>
  <w:num w:numId="19">
    <w:abstractNumId w:val="28"/>
  </w:num>
  <w:num w:numId="20">
    <w:abstractNumId w:val="35"/>
  </w:num>
  <w:num w:numId="21">
    <w:abstractNumId w:val="17"/>
  </w:num>
  <w:num w:numId="22">
    <w:abstractNumId w:val="24"/>
  </w:num>
  <w:num w:numId="23">
    <w:abstractNumId w:val="37"/>
  </w:num>
  <w:num w:numId="24">
    <w:abstractNumId w:val="40"/>
  </w:num>
  <w:num w:numId="25">
    <w:abstractNumId w:val="0"/>
  </w:num>
  <w:num w:numId="26">
    <w:abstractNumId w:val="1"/>
  </w:num>
  <w:num w:numId="27">
    <w:abstractNumId w:val="2"/>
  </w:num>
  <w:num w:numId="28">
    <w:abstractNumId w:val="3"/>
  </w:num>
  <w:num w:numId="29">
    <w:abstractNumId w:val="4"/>
  </w:num>
  <w:num w:numId="30">
    <w:abstractNumId w:val="5"/>
  </w:num>
  <w:num w:numId="31">
    <w:abstractNumId w:val="6"/>
  </w:num>
  <w:num w:numId="32">
    <w:abstractNumId w:val="18"/>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32"/>
  </w:num>
  <w:num w:numId="36">
    <w:abstractNumId w:val="19"/>
  </w:num>
  <w:num w:numId="37">
    <w:abstractNumId w:val="25"/>
  </w:num>
  <w:num w:numId="38">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61F"/>
    <w:rsid w:val="00027ED1"/>
    <w:rsid w:val="0004188D"/>
    <w:rsid w:val="00041AA7"/>
    <w:rsid w:val="000530F7"/>
    <w:rsid w:val="00092BBF"/>
    <w:rsid w:val="000F4F1A"/>
    <w:rsid w:val="000F56C1"/>
    <w:rsid w:val="00163D69"/>
    <w:rsid w:val="001671E6"/>
    <w:rsid w:val="00170FEF"/>
    <w:rsid w:val="0018090E"/>
    <w:rsid w:val="001B3071"/>
    <w:rsid w:val="001E4B0D"/>
    <w:rsid w:val="002057AA"/>
    <w:rsid w:val="00267838"/>
    <w:rsid w:val="00281D02"/>
    <w:rsid w:val="00281E91"/>
    <w:rsid w:val="002F2F32"/>
    <w:rsid w:val="00322642"/>
    <w:rsid w:val="00346CBC"/>
    <w:rsid w:val="00376BA2"/>
    <w:rsid w:val="003D7D74"/>
    <w:rsid w:val="00434FB5"/>
    <w:rsid w:val="004377A2"/>
    <w:rsid w:val="00445D14"/>
    <w:rsid w:val="004D10F0"/>
    <w:rsid w:val="004E45FE"/>
    <w:rsid w:val="00506CA1"/>
    <w:rsid w:val="00512A61"/>
    <w:rsid w:val="005673C3"/>
    <w:rsid w:val="0059690B"/>
    <w:rsid w:val="005A6E3C"/>
    <w:rsid w:val="005C4A51"/>
    <w:rsid w:val="0060523C"/>
    <w:rsid w:val="006346A5"/>
    <w:rsid w:val="00660B06"/>
    <w:rsid w:val="00684AD5"/>
    <w:rsid w:val="006B2225"/>
    <w:rsid w:val="006C1F06"/>
    <w:rsid w:val="006D607E"/>
    <w:rsid w:val="007159F4"/>
    <w:rsid w:val="00752B1C"/>
    <w:rsid w:val="00771C13"/>
    <w:rsid w:val="00796822"/>
    <w:rsid w:val="007A052C"/>
    <w:rsid w:val="007A6CD5"/>
    <w:rsid w:val="008054AE"/>
    <w:rsid w:val="00833FE1"/>
    <w:rsid w:val="008724EC"/>
    <w:rsid w:val="008B135D"/>
    <w:rsid w:val="008E04B5"/>
    <w:rsid w:val="009B33CE"/>
    <w:rsid w:val="009C5FAC"/>
    <w:rsid w:val="009D1501"/>
    <w:rsid w:val="009E7D66"/>
    <w:rsid w:val="009F25F0"/>
    <w:rsid w:val="009F2F8C"/>
    <w:rsid w:val="00A11468"/>
    <w:rsid w:val="00A206C4"/>
    <w:rsid w:val="00A62423"/>
    <w:rsid w:val="00A71FCA"/>
    <w:rsid w:val="00A73BB0"/>
    <w:rsid w:val="00A950CA"/>
    <w:rsid w:val="00AF1F43"/>
    <w:rsid w:val="00B23CDF"/>
    <w:rsid w:val="00B40BA0"/>
    <w:rsid w:val="00B635E8"/>
    <w:rsid w:val="00BD4838"/>
    <w:rsid w:val="00BD77F8"/>
    <w:rsid w:val="00BE2337"/>
    <w:rsid w:val="00BF0C8F"/>
    <w:rsid w:val="00BF3F74"/>
    <w:rsid w:val="00C20A1B"/>
    <w:rsid w:val="00C8187F"/>
    <w:rsid w:val="00D31171"/>
    <w:rsid w:val="00D6331B"/>
    <w:rsid w:val="00D70709"/>
    <w:rsid w:val="00D74FAB"/>
    <w:rsid w:val="00D87654"/>
    <w:rsid w:val="00DC09F0"/>
    <w:rsid w:val="00DE5B21"/>
    <w:rsid w:val="00E01CBB"/>
    <w:rsid w:val="00E13030"/>
    <w:rsid w:val="00EA061F"/>
    <w:rsid w:val="00F074D8"/>
    <w:rsid w:val="00F152BF"/>
    <w:rsid w:val="00F16127"/>
    <w:rsid w:val="00F363DD"/>
    <w:rsid w:val="00F448F8"/>
    <w:rsid w:val="00F5375F"/>
    <w:rsid w:val="00F60972"/>
    <w:rsid w:val="00F67377"/>
    <w:rsid w:val="00FE0A05"/>
    <w:rsid w:val="00FE6816"/>
    <w:rsid w:val="00FF03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9E7A4"/>
  <w15:docId w15:val="{C47F536E-C5FD-4CE4-B955-86FCEB3CF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170FE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A061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A061F"/>
    <w:rPr>
      <w:rFonts w:ascii="Tahoma" w:hAnsi="Tahoma" w:cs="Tahoma"/>
      <w:sz w:val="16"/>
      <w:szCs w:val="16"/>
    </w:rPr>
  </w:style>
  <w:style w:type="paragraph" w:styleId="a5">
    <w:name w:val="Normal (Web)"/>
    <w:basedOn w:val="a"/>
    <w:uiPriority w:val="99"/>
    <w:semiHidden/>
    <w:unhideWhenUsed/>
    <w:rsid w:val="009D1501"/>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List Paragraph"/>
    <w:basedOn w:val="a"/>
    <w:uiPriority w:val="34"/>
    <w:qFormat/>
    <w:rsid w:val="00F448F8"/>
    <w:pPr>
      <w:ind w:left="720"/>
      <w:contextualSpacing/>
    </w:pPr>
  </w:style>
  <w:style w:type="character" w:styleId="a7">
    <w:name w:val="Hyperlink"/>
    <w:basedOn w:val="a0"/>
    <w:uiPriority w:val="99"/>
    <w:unhideWhenUsed/>
    <w:rsid w:val="00660B06"/>
    <w:rPr>
      <w:color w:val="0000FF" w:themeColor="hyperlink"/>
      <w:u w:val="single"/>
    </w:rPr>
  </w:style>
  <w:style w:type="character" w:styleId="a8">
    <w:name w:val="FollowedHyperlink"/>
    <w:basedOn w:val="a0"/>
    <w:uiPriority w:val="99"/>
    <w:semiHidden/>
    <w:unhideWhenUsed/>
    <w:rsid w:val="004E45FE"/>
    <w:rPr>
      <w:color w:val="800080" w:themeColor="followedHyperlink"/>
      <w:u w:val="single"/>
    </w:rPr>
  </w:style>
  <w:style w:type="character" w:customStyle="1" w:styleId="20">
    <w:name w:val="Заголовок 2 Знак"/>
    <w:basedOn w:val="a0"/>
    <w:link w:val="2"/>
    <w:uiPriority w:val="9"/>
    <w:rsid w:val="00170FEF"/>
    <w:rPr>
      <w:rFonts w:ascii="Times New Roman" w:eastAsia="Times New Roman" w:hAnsi="Times New Roman" w:cs="Times New Roman"/>
      <w:b/>
      <w:bCs/>
      <w:sz w:val="36"/>
      <w:szCs w:val="36"/>
    </w:rPr>
  </w:style>
  <w:style w:type="character" w:styleId="a9">
    <w:name w:val="Emphasis"/>
    <w:uiPriority w:val="20"/>
    <w:qFormat/>
    <w:rsid w:val="00512A61"/>
    <w:rPr>
      <w:i/>
      <w:iCs/>
    </w:rPr>
  </w:style>
  <w:style w:type="table" w:styleId="aa">
    <w:name w:val="Table Grid"/>
    <w:basedOn w:val="a1"/>
    <w:uiPriority w:val="59"/>
    <w:rsid w:val="00445D14"/>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w:basedOn w:val="a"/>
    <w:link w:val="ac"/>
    <w:rsid w:val="00A62423"/>
    <w:pPr>
      <w:suppressAutoHyphens/>
      <w:spacing w:after="120" w:line="100" w:lineRule="atLeast"/>
    </w:pPr>
    <w:rPr>
      <w:rFonts w:ascii="Times New Roman" w:eastAsia="Times New Roman" w:hAnsi="Times New Roman" w:cs="Times New Roman"/>
      <w:kern w:val="1"/>
      <w:sz w:val="24"/>
      <w:szCs w:val="24"/>
      <w:lang w:eastAsia="ar-SA"/>
    </w:rPr>
  </w:style>
  <w:style w:type="character" w:customStyle="1" w:styleId="ac">
    <w:name w:val="Основной текст Знак"/>
    <w:basedOn w:val="a0"/>
    <w:link w:val="ab"/>
    <w:rsid w:val="00A62423"/>
    <w:rPr>
      <w:rFonts w:ascii="Times New Roman" w:eastAsia="Times New Roman"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088562">
      <w:bodyDiv w:val="1"/>
      <w:marLeft w:val="0"/>
      <w:marRight w:val="0"/>
      <w:marTop w:val="0"/>
      <w:marBottom w:val="0"/>
      <w:divBdr>
        <w:top w:val="none" w:sz="0" w:space="0" w:color="auto"/>
        <w:left w:val="none" w:sz="0" w:space="0" w:color="auto"/>
        <w:bottom w:val="none" w:sz="0" w:space="0" w:color="auto"/>
        <w:right w:val="none" w:sz="0" w:space="0" w:color="auto"/>
      </w:divBdr>
    </w:div>
    <w:div w:id="1219629270">
      <w:bodyDiv w:val="1"/>
      <w:marLeft w:val="0"/>
      <w:marRight w:val="0"/>
      <w:marTop w:val="0"/>
      <w:marBottom w:val="0"/>
      <w:divBdr>
        <w:top w:val="none" w:sz="0" w:space="0" w:color="auto"/>
        <w:left w:val="none" w:sz="0" w:space="0" w:color="auto"/>
        <w:bottom w:val="none" w:sz="0" w:space="0" w:color="auto"/>
        <w:right w:val="none" w:sz="0" w:space="0" w:color="auto"/>
      </w:divBdr>
    </w:div>
    <w:div w:id="1482961815">
      <w:bodyDiv w:val="1"/>
      <w:marLeft w:val="0"/>
      <w:marRight w:val="0"/>
      <w:marTop w:val="0"/>
      <w:marBottom w:val="0"/>
      <w:divBdr>
        <w:top w:val="none" w:sz="0" w:space="0" w:color="auto"/>
        <w:left w:val="none" w:sz="0" w:space="0" w:color="auto"/>
        <w:bottom w:val="none" w:sz="0" w:space="0" w:color="auto"/>
        <w:right w:val="none" w:sz="0" w:space="0" w:color="auto"/>
      </w:divBdr>
    </w:div>
    <w:div w:id="1500077622">
      <w:bodyDiv w:val="1"/>
      <w:marLeft w:val="0"/>
      <w:marRight w:val="0"/>
      <w:marTop w:val="0"/>
      <w:marBottom w:val="0"/>
      <w:divBdr>
        <w:top w:val="none" w:sz="0" w:space="0" w:color="auto"/>
        <w:left w:val="none" w:sz="0" w:space="0" w:color="auto"/>
        <w:bottom w:val="none" w:sz="0" w:space="0" w:color="auto"/>
        <w:right w:val="none" w:sz="0" w:space="0" w:color="auto"/>
      </w:divBdr>
    </w:div>
    <w:div w:id="1553693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786370-E1FB-457C-8416-DCCB62525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1576</Words>
  <Characters>8986</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Костина</dc:creator>
  <cp:lastModifiedBy>Наталья</cp:lastModifiedBy>
  <cp:revision>2</cp:revision>
  <dcterms:created xsi:type="dcterms:W3CDTF">2021-10-23T05:22:00Z</dcterms:created>
  <dcterms:modified xsi:type="dcterms:W3CDTF">2021-10-23T05:22:00Z</dcterms:modified>
</cp:coreProperties>
</file>